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219" w:rsidRDefault="00F50219"/>
    <w:p w:rsidR="00F50219" w:rsidRDefault="00F50219"/>
    <w:p w:rsidR="00F50219" w:rsidRDefault="00F50219"/>
    <w:p w:rsidR="00F50219" w:rsidRDefault="00F50219"/>
    <w:p w:rsidR="00F50219" w:rsidRDefault="00F50219">
      <w:bookmarkStart w:id="0" w:name="_GoBack"/>
      <w:bookmarkEnd w:id="0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96"/>
        <w:gridCol w:w="7316"/>
      </w:tblGrid>
      <w:tr w:rsidR="00F50219" w:rsidTr="00F50219">
        <w:trPr>
          <w:gridAfter w:val="1"/>
          <w:wAfter w:w="7316" w:type="dxa"/>
          <w:cantSplit/>
          <w:trHeight w:val="253"/>
        </w:trPr>
        <w:tc>
          <w:tcPr>
            <w:tcW w:w="1596" w:type="dxa"/>
            <w:vMerge w:val="restart"/>
            <w:hideMark/>
          </w:tcPr>
          <w:p w:rsidR="00F50219" w:rsidRDefault="00F50219">
            <w:pPr>
              <w:pStyle w:val="Header"/>
              <w:jc w:val="center"/>
              <w:rPr>
                <w:lang w:val="sr-Cyrl-RS"/>
              </w:rPr>
            </w:pPr>
            <w:r>
              <w:rPr>
                <w:noProof/>
              </w:rPr>
              <w:drawing>
                <wp:inline distT="0" distB="0" distL="0" distR="0">
                  <wp:extent cx="781050" cy="781050"/>
                  <wp:effectExtent l="0" t="0" r="0" b="0"/>
                  <wp:docPr id="2" name="Picture 2" descr="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219" w:rsidTr="00F50219">
        <w:trPr>
          <w:gridAfter w:val="1"/>
          <w:wAfter w:w="7316" w:type="dxa"/>
          <w:cantSplit/>
          <w:trHeight w:val="253"/>
        </w:trPr>
        <w:tc>
          <w:tcPr>
            <w:tcW w:w="1596" w:type="dxa"/>
            <w:vMerge/>
          </w:tcPr>
          <w:p w:rsidR="00F50219" w:rsidRDefault="00F50219">
            <w:pPr>
              <w:pStyle w:val="Header"/>
              <w:jc w:val="center"/>
              <w:rPr>
                <w:noProof/>
              </w:rPr>
            </w:pPr>
          </w:p>
        </w:tc>
      </w:tr>
      <w:tr w:rsidR="00F50219" w:rsidTr="00F50219">
        <w:trPr>
          <w:gridAfter w:val="1"/>
          <w:wAfter w:w="7316" w:type="dxa"/>
          <w:cantSplit/>
          <w:trHeight w:val="230"/>
        </w:trPr>
        <w:tc>
          <w:tcPr>
            <w:tcW w:w="0" w:type="auto"/>
            <w:vMerge/>
            <w:vAlign w:val="center"/>
            <w:hideMark/>
          </w:tcPr>
          <w:p w:rsidR="00F50219" w:rsidRDefault="00F50219">
            <w:pPr>
              <w:rPr>
                <w:lang w:val="sr-Cyrl-RS"/>
              </w:rPr>
            </w:pPr>
          </w:p>
        </w:tc>
      </w:tr>
      <w:tr w:rsidR="00F50219" w:rsidTr="00F50219">
        <w:trPr>
          <w:cantSplit/>
          <w:trHeight w:val="141"/>
        </w:trPr>
        <w:tc>
          <w:tcPr>
            <w:tcW w:w="0" w:type="auto"/>
            <w:vMerge/>
            <w:vAlign w:val="center"/>
            <w:hideMark/>
          </w:tcPr>
          <w:p w:rsidR="00F50219" w:rsidRDefault="00F50219">
            <w:pPr>
              <w:rPr>
                <w:lang w:val="sr-Cyrl-RS"/>
              </w:rPr>
            </w:pPr>
          </w:p>
        </w:tc>
        <w:tc>
          <w:tcPr>
            <w:tcW w:w="7316" w:type="dxa"/>
            <w:hideMark/>
          </w:tcPr>
          <w:p w:rsidR="00F50219" w:rsidRDefault="00F50219">
            <w:pPr>
              <w:pStyle w:val="BlockText"/>
              <w:ind w:left="0" w:firstLine="0"/>
              <w:jc w:val="center"/>
              <w:rPr>
                <w:rFonts w:ascii="Arial" w:hAnsi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/>
                <w:b/>
                <w:sz w:val="20"/>
                <w:szCs w:val="20"/>
                <w:lang w:val="sr-Cyrl-RS"/>
              </w:rPr>
              <w:t>ОБАВЕШТЕЊЕ</w:t>
            </w:r>
          </w:p>
          <w:p w:rsidR="00F50219" w:rsidRDefault="00F50219">
            <w:pPr>
              <w:pStyle w:val="BlockText"/>
              <w:ind w:left="0" w:firstLine="0"/>
              <w:jc w:val="center"/>
              <w:rPr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Arial" w:hAnsi="Arial"/>
                <w:b/>
                <w:sz w:val="20"/>
                <w:szCs w:val="20"/>
                <w:lang w:val="sr-Cyrl-RS"/>
              </w:rPr>
              <w:t xml:space="preserve"> О ОБРАДИ ПОДАТАКА О ЛИЧНОСТИ У СВРХУ ОСТВАРИВАЊА ПРАВА НА ЗАПОШЉАВАЊЕ СТРАНАЦА</w:t>
            </w:r>
          </w:p>
        </w:tc>
      </w:tr>
    </w:tbl>
    <w:p w:rsidR="00F50219" w:rsidRDefault="00F50219" w:rsidP="00F50219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F50219" w:rsidRDefault="00F50219" w:rsidP="00F50219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F50219" w:rsidRDefault="00F50219" w:rsidP="00F50219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F50219" w:rsidRDefault="00F50219" w:rsidP="00F50219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>
        <w:rPr>
          <w:rFonts w:ascii="Arial" w:hAnsi="Arial"/>
          <w:sz w:val="20"/>
          <w:szCs w:val="20"/>
          <w:lang w:val="sr-Cyrl-RS"/>
        </w:rPr>
        <w:t>У намери да заштитимо Ваше право на приватност које је загарантовано Законом о заштити података о личности обавештавамо Вас да личне податке обрађује и стара се о њиховој безбедности</w:t>
      </w:r>
    </w:p>
    <w:p w:rsidR="00F50219" w:rsidRDefault="00F50219" w:rsidP="00F50219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F50219" w:rsidRDefault="00F50219" w:rsidP="00F50219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>
        <w:rPr>
          <w:rFonts w:ascii="Arial" w:hAnsi="Arial"/>
          <w:b/>
          <w:color w:val="000000" w:themeColor="text1"/>
          <w:sz w:val="20"/>
          <w:szCs w:val="20"/>
          <w:lang w:val="sr-Cyrl-RS"/>
        </w:rPr>
        <w:t>Национална служба за запошљавање</w:t>
      </w:r>
      <w:r>
        <w:rPr>
          <w:rFonts w:ascii="Arial" w:hAnsi="Arial"/>
          <w:sz w:val="20"/>
          <w:szCs w:val="20"/>
          <w:lang w:val="sr-Cyrl-RS"/>
        </w:rPr>
        <w:t xml:space="preserve">, са статусом организације за обавезно социјално осигурање, са седиштем у Крагујевцу, у улици Светозара Марковића 37, матични број 17539957. </w:t>
      </w:r>
    </w:p>
    <w:p w:rsidR="00F50219" w:rsidRDefault="00F50219" w:rsidP="00F50219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F50219" w:rsidRDefault="00F50219" w:rsidP="00F50219">
      <w:pPr>
        <w:pStyle w:val="BlockText"/>
        <w:ind w:left="0" w:firstLine="0"/>
        <w:rPr>
          <w:rFonts w:ascii="Arial" w:hAnsi="Arial"/>
          <w:color w:val="FF0000"/>
          <w:sz w:val="20"/>
          <w:szCs w:val="20"/>
          <w:lang w:val="sr-Cyrl-RS"/>
        </w:rPr>
      </w:pPr>
      <w:r>
        <w:rPr>
          <w:rFonts w:ascii="Arial" w:hAnsi="Arial"/>
          <w:sz w:val="20"/>
          <w:szCs w:val="20"/>
          <w:lang w:val="sr-Cyrl-RS"/>
        </w:rPr>
        <w:t xml:space="preserve">Контакт лица за заштиту података о личности: </w:t>
      </w:r>
      <w:hyperlink r:id="rId8" w:history="1">
        <w:r>
          <w:rPr>
            <w:rStyle w:val="Hyperlink"/>
            <w:rFonts w:ascii="Arial" w:eastAsiaTheme="minorEastAsia" w:hAnsi="Arial" w:cs="Arial"/>
            <w:color w:val="0066CC"/>
            <w:sz w:val="22"/>
            <w:szCs w:val="22"/>
            <w:bdr w:val="none" w:sz="0" w:space="0" w:color="auto" w:frame="1"/>
            <w:shd w:val="clear" w:color="auto" w:fill="FFFFFF"/>
            <w:lang w:val="sr-Cyrl-RS"/>
          </w:rPr>
          <w:t>lzzpol@nsz.gov.rs</w:t>
        </w:r>
      </w:hyperlink>
    </w:p>
    <w:p w:rsidR="00F50219" w:rsidRDefault="00F50219" w:rsidP="00F50219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F50219" w:rsidRDefault="00F50219" w:rsidP="00F50219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F50219" w:rsidRDefault="00F50219" w:rsidP="00F50219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>
        <w:rPr>
          <w:rFonts w:ascii="Arial" w:hAnsi="Arial"/>
          <w:sz w:val="20"/>
          <w:szCs w:val="20"/>
          <w:lang w:val="sr-Cyrl-RS"/>
        </w:rPr>
        <w:t>У сврху остваривања права на запошљавање странаца односно издавања радних дозвола, Национална служба за запошљавање обрађује податке о лицима која подносе захтев, о лицима на које се захтев односи</w:t>
      </w:r>
      <w:r>
        <w:rPr>
          <w:rFonts w:ascii="Arial" w:hAnsi="Arial"/>
          <w:sz w:val="20"/>
          <w:szCs w:val="20"/>
          <w:lang w:val="sr-Latn-RS"/>
        </w:rPr>
        <w:t xml:space="preserve">, </w:t>
      </w:r>
      <w:r>
        <w:rPr>
          <w:rFonts w:ascii="Arial" w:hAnsi="Arial"/>
          <w:sz w:val="20"/>
          <w:szCs w:val="20"/>
          <w:lang w:val="sr-Cyrl-RS"/>
        </w:rPr>
        <w:t xml:space="preserve">а изузетно и о њиховим члановима уже породице на основу Закона о запошљавању странаца и Правилника о дозволама за рад. </w:t>
      </w:r>
    </w:p>
    <w:p w:rsidR="00F50219" w:rsidRDefault="00F50219" w:rsidP="00F50219">
      <w:pPr>
        <w:spacing w:before="120" w:after="120"/>
        <w:jc w:val="both"/>
        <w:rPr>
          <w:rFonts w:ascii="Arial" w:hAnsi="Arial"/>
          <w:color w:val="000000"/>
          <w:lang w:val="sr-Cyrl-RS"/>
        </w:rPr>
      </w:pPr>
      <w:r>
        <w:rPr>
          <w:rFonts w:ascii="Arial" w:hAnsi="Arial"/>
          <w:lang w:val="sr-Cyrl-RS"/>
        </w:rPr>
        <w:t>Лични п</w:t>
      </w:r>
      <w:r>
        <w:rPr>
          <w:rFonts w:ascii="Arial" w:hAnsi="Arial"/>
          <w:color w:val="000000"/>
          <w:lang w:val="sr-Cyrl-RS"/>
        </w:rPr>
        <w:t>одаци се откривају Министарству унутрашњих послова, а</w:t>
      </w:r>
      <w:r>
        <w:rPr>
          <w:rFonts w:ascii="Arial" w:hAnsi="Arial"/>
          <w:lang w:val="sr-Cyrl-RS"/>
        </w:rPr>
        <w:t xml:space="preserve"> чувају се трајно у Националној служби за запошљавање као поверљиве информације уз примену одговарајућих техничких, организационих и кадровских мера које осигуравају њихову безбедност. Приступ подацима имају само овлашћени запослени у Националној служби за запошљавање</w:t>
      </w:r>
      <w:r>
        <w:rPr>
          <w:rFonts w:ascii="Arial" w:hAnsi="Arial"/>
          <w:color w:val="000000"/>
          <w:lang w:val="sr-Cyrl-RS"/>
        </w:rPr>
        <w:t>.</w:t>
      </w:r>
    </w:p>
    <w:p w:rsidR="00F50219" w:rsidRDefault="00F50219" w:rsidP="00F50219">
      <w:pPr>
        <w:pStyle w:val="NoSpacing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У циљу заштите права на приватност обавештавамо вас да имате:</w:t>
      </w:r>
    </w:p>
    <w:p w:rsidR="00F50219" w:rsidRDefault="00F50219" w:rsidP="00F50219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право на приступ вашим подацима; </w:t>
      </w:r>
    </w:p>
    <w:p w:rsidR="00F50219" w:rsidRDefault="00F50219" w:rsidP="00F50219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право да од нас тражите исправку ваших података;</w:t>
      </w:r>
    </w:p>
    <w:p w:rsidR="00F50219" w:rsidRDefault="00F50219" w:rsidP="00F50219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право да од нас тражите да избришемо ваше податке;</w:t>
      </w:r>
    </w:p>
    <w:p w:rsidR="00F50219" w:rsidRDefault="00F50219" w:rsidP="00F50219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право да ограничите обраду ваших података; </w:t>
      </w:r>
    </w:p>
    <w:p w:rsidR="00F50219" w:rsidRDefault="00F50219" w:rsidP="00F50219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право на пренос ваших података;</w:t>
      </w:r>
    </w:p>
    <w:p w:rsidR="00F50219" w:rsidRDefault="00F50219" w:rsidP="00F50219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право да уложите приговор уколико сматрате да је ваше право на приватност повређено и право да поднесете притужбу Поверенику за информације од јавног значаја и заштиту података о личности. </w:t>
      </w:r>
    </w:p>
    <w:p w:rsidR="00F50219" w:rsidRDefault="00F50219" w:rsidP="00F50219">
      <w:pPr>
        <w:spacing w:before="120" w:after="120"/>
        <w:jc w:val="both"/>
      </w:pPr>
      <w:r>
        <w:rPr>
          <w:rFonts w:ascii="Arial" w:hAnsi="Arial"/>
          <w:lang w:val="sr-Cyrl-RS"/>
        </w:rPr>
        <w:t xml:space="preserve">Захтев за остваривање вашег права можете поднети путем поште или на адресу </w:t>
      </w:r>
      <w:hyperlink r:id="rId9" w:history="1">
        <w:r>
          <w:rPr>
            <w:rStyle w:val="Hyperlink"/>
            <w:rFonts w:ascii="Arial" w:eastAsiaTheme="minorEastAsia" w:hAnsi="Arial" w:cs="Arial"/>
            <w:color w:val="0066CC"/>
            <w:sz w:val="22"/>
            <w:szCs w:val="22"/>
            <w:bdr w:val="none" w:sz="0" w:space="0" w:color="auto" w:frame="1"/>
            <w:shd w:val="clear" w:color="auto" w:fill="FFFFFF"/>
            <w:lang w:val="sr-Cyrl-RS"/>
          </w:rPr>
          <w:t>lzzpol@nsz.gov.rs</w:t>
        </w:r>
      </w:hyperlink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</w:pPr>
    </w:p>
    <w:p w:rsidR="00F50219" w:rsidRDefault="00F50219" w:rsidP="00F50219">
      <w:pPr>
        <w:spacing w:before="120" w:after="120"/>
        <w:jc w:val="both"/>
        <w:rPr>
          <w:rFonts w:ascii="Arial" w:hAnsi="Arial" w:cstheme="minorBidi"/>
          <w:lang w:val="sr-Cyrl-RS"/>
        </w:rPr>
      </w:pPr>
    </w:p>
    <w:p w:rsidR="00B77579" w:rsidRPr="00660D3E" w:rsidRDefault="00B77579">
      <w:pPr>
        <w:spacing w:before="3" w:line="160" w:lineRule="exact"/>
        <w:rPr>
          <w:sz w:val="17"/>
          <w:szCs w:val="17"/>
          <w:lang w:val="sr-Cyrl-RS"/>
        </w:rPr>
      </w:pPr>
    </w:p>
    <w:p w:rsidR="009F2DB3" w:rsidRDefault="009F2DB3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2"/>
          <w:szCs w:val="22"/>
        </w:rPr>
      </w:pPr>
    </w:p>
    <w:p w:rsidR="00B77579" w:rsidRDefault="00AD3E03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lastRenderedPageBreak/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77579" w:rsidRDefault="00AD3E03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20" w:line="280" w:lineRule="exact"/>
        <w:rPr>
          <w:sz w:val="28"/>
          <w:szCs w:val="28"/>
        </w:rPr>
      </w:pPr>
    </w:p>
    <w:p w:rsidR="00B77579" w:rsidRDefault="00AD3E03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B77579" w:rsidRDefault="00B77579">
      <w:pPr>
        <w:spacing w:before="10" w:line="220" w:lineRule="exact"/>
        <w:rPr>
          <w:sz w:val="22"/>
          <w:szCs w:val="22"/>
        </w:rPr>
      </w:pPr>
    </w:p>
    <w:p w:rsidR="00B77579" w:rsidRDefault="00AD3E03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</w:p>
    <w:p w:rsidR="00B77579" w:rsidRDefault="00B77579">
      <w:pPr>
        <w:spacing w:before="13" w:line="240" w:lineRule="exact"/>
        <w:rPr>
          <w:sz w:val="24"/>
          <w:szCs w:val="24"/>
        </w:rPr>
      </w:pPr>
    </w:p>
    <w:p w:rsidR="00B77579" w:rsidRDefault="00AD3E03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2" w:line="140" w:lineRule="exact"/>
        <w:rPr>
          <w:sz w:val="15"/>
          <w:szCs w:val="15"/>
        </w:rPr>
      </w:pPr>
    </w:p>
    <w:p w:rsidR="00B77579" w:rsidRDefault="00B77579">
      <w:pPr>
        <w:spacing w:line="200" w:lineRule="exact"/>
      </w:pPr>
    </w:p>
    <w:p w:rsidR="00B77579" w:rsidRDefault="00AD3E03">
      <w:pPr>
        <w:spacing w:before="18"/>
        <w:ind w:left="2768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4"/>
          <w:sz w:val="32"/>
          <w:szCs w:val="32"/>
        </w:rPr>
        <w:t>С</w:t>
      </w:r>
      <w:r>
        <w:rPr>
          <w:rFonts w:ascii="Arial" w:eastAsia="Arial" w:hAnsi="Arial" w:cs="Arial"/>
          <w:b/>
          <w:spacing w:val="-5"/>
          <w:sz w:val="32"/>
          <w:szCs w:val="32"/>
        </w:rPr>
        <w:t>А</w:t>
      </w:r>
      <w:r>
        <w:rPr>
          <w:rFonts w:ascii="Arial" w:eastAsia="Arial" w:hAnsi="Arial" w:cs="Arial"/>
          <w:b/>
          <w:spacing w:val="3"/>
          <w:sz w:val="32"/>
          <w:szCs w:val="32"/>
        </w:rPr>
        <w:t>М</w:t>
      </w:r>
      <w:r>
        <w:rPr>
          <w:rFonts w:ascii="Arial" w:eastAsia="Arial" w:hAnsi="Arial" w:cs="Arial"/>
          <w:b/>
          <w:spacing w:val="1"/>
          <w:sz w:val="32"/>
          <w:szCs w:val="32"/>
        </w:rPr>
        <w:t>О</w:t>
      </w: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3"/>
          <w:sz w:val="32"/>
          <w:szCs w:val="32"/>
        </w:rPr>
        <w:t>ПО</w:t>
      </w:r>
      <w:r>
        <w:rPr>
          <w:rFonts w:ascii="Arial" w:eastAsia="Arial" w:hAnsi="Arial" w:cs="Arial"/>
          <w:b/>
          <w:spacing w:val="-2"/>
          <w:sz w:val="32"/>
          <w:szCs w:val="32"/>
        </w:rPr>
        <w:t>Ш</w:t>
      </w:r>
      <w:r>
        <w:rPr>
          <w:rFonts w:ascii="Arial" w:eastAsia="Arial" w:hAnsi="Arial" w:cs="Arial"/>
          <w:b/>
          <w:spacing w:val="6"/>
          <w:sz w:val="32"/>
          <w:szCs w:val="32"/>
        </w:rPr>
        <w:t>Љ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7"/>
          <w:sz w:val="32"/>
          <w:szCs w:val="32"/>
        </w:rPr>
        <w:t>В</w:t>
      </w:r>
      <w:r>
        <w:rPr>
          <w:rFonts w:ascii="Arial" w:eastAsia="Arial" w:hAnsi="Arial" w:cs="Arial"/>
          <w:b/>
          <w:spacing w:val="-5"/>
          <w:sz w:val="32"/>
          <w:szCs w:val="32"/>
        </w:rPr>
        <w:t>А</w:t>
      </w:r>
      <w:r>
        <w:rPr>
          <w:rFonts w:ascii="Arial" w:eastAsia="Arial" w:hAnsi="Arial" w:cs="Arial"/>
          <w:b/>
          <w:spacing w:val="1"/>
          <w:sz w:val="32"/>
          <w:szCs w:val="32"/>
        </w:rPr>
        <w:t>Њ</w:t>
      </w:r>
      <w:r>
        <w:rPr>
          <w:rFonts w:ascii="Arial" w:eastAsia="Arial" w:hAnsi="Arial" w:cs="Arial"/>
          <w:b/>
          <w:sz w:val="32"/>
          <w:szCs w:val="32"/>
        </w:rPr>
        <w:t>Е</w:t>
      </w:r>
    </w:p>
    <w:p w:rsidR="00B77579" w:rsidRDefault="00B77579">
      <w:pPr>
        <w:spacing w:line="200" w:lineRule="exact"/>
      </w:pPr>
    </w:p>
    <w:p w:rsidR="00B77579" w:rsidRDefault="00AD3E03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AD3E03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line="280" w:lineRule="exact"/>
        <w:rPr>
          <w:sz w:val="28"/>
          <w:szCs w:val="28"/>
        </w:rPr>
      </w:pPr>
    </w:p>
    <w:p w:rsidR="00B77579" w:rsidRDefault="00AD3E03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 xml:space="preserve">шки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</w:p>
    <w:p w:rsidR="00B77579" w:rsidRDefault="00B77579">
      <w:pPr>
        <w:spacing w:before="6" w:line="100" w:lineRule="exact"/>
        <w:rPr>
          <w:sz w:val="10"/>
          <w:szCs w:val="10"/>
        </w:rPr>
      </w:pP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AD3E03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о и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20" w:line="260" w:lineRule="exact"/>
        <w:rPr>
          <w:sz w:val="26"/>
          <w:szCs w:val="26"/>
        </w:rPr>
      </w:pPr>
    </w:p>
    <w:p w:rsidR="00B77579" w:rsidRDefault="00AD3E03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во: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6E3AAF" w:rsidRDefault="006E3AAF" w:rsidP="006E3AA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 xml:space="preserve">вка: 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ак 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</w:p>
    <w:p w:rsidR="006E3AAF" w:rsidRDefault="006E3AAF" w:rsidP="006E3AA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</w:p>
    <w:p w:rsidR="006E3AAF" w:rsidRDefault="006E3AAF" w:rsidP="006E3AAF">
      <w:pPr>
        <w:spacing w:before="32"/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           б.) Виза за дужи боравак по основу запошљавања</w:t>
      </w:r>
    </w:p>
    <w:p w:rsidR="006E3AAF" w:rsidRDefault="006E3AAF" w:rsidP="006E3AA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</w:p>
    <w:p w:rsidR="006E3AAF" w:rsidRDefault="006E3AAF" w:rsidP="006E3AAF">
      <w:pPr>
        <w:spacing w:line="200" w:lineRule="exact"/>
        <w:rPr>
          <w:rFonts w:ascii="Arial" w:hAnsi="Arial" w:cs="Arial"/>
          <w:sz w:val="22"/>
          <w:szCs w:val="22"/>
        </w:rPr>
      </w:pPr>
    </w:p>
    <w:p w:rsidR="006E3AAF" w:rsidRDefault="006E3AAF" w:rsidP="006E3AA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за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  <w:lang w:val="sr-Cyrl-RS"/>
        </w:rPr>
        <w:t>визу /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ци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</w:p>
    <w:p w:rsidR="006E3AAF" w:rsidRDefault="006E3AAF" w:rsidP="006E3AA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</w:p>
    <w:p w:rsidR="006E3AAF" w:rsidRDefault="006E3AAF" w:rsidP="006E3AA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E3AAF" w:rsidRDefault="006E3AAF" w:rsidP="006E3AAF">
      <w:pPr>
        <w:spacing w:before="18" w:line="260" w:lineRule="exact"/>
        <w:rPr>
          <w:sz w:val="26"/>
          <w:szCs w:val="26"/>
        </w:rPr>
      </w:pPr>
    </w:p>
    <w:p w:rsidR="00B77579" w:rsidRDefault="006E3AAF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</w:t>
      </w:r>
      <w:r w:rsidR="00AD3E03">
        <w:rPr>
          <w:rFonts w:ascii="Arial" w:eastAsia="Arial" w:hAnsi="Arial" w:cs="Arial"/>
          <w:sz w:val="22"/>
          <w:szCs w:val="22"/>
        </w:rPr>
        <w:t>.</w:t>
      </w:r>
      <w:r w:rsidR="00AD3E03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z w:val="22"/>
          <w:szCs w:val="22"/>
        </w:rPr>
        <w:t>П</w:t>
      </w:r>
      <w:r w:rsidR="00AD3E03">
        <w:rPr>
          <w:rFonts w:ascii="Arial" w:eastAsia="Arial" w:hAnsi="Arial" w:cs="Arial"/>
          <w:spacing w:val="-3"/>
          <w:sz w:val="22"/>
          <w:szCs w:val="22"/>
        </w:rPr>
        <w:t>у</w:t>
      </w:r>
      <w:r w:rsidR="00AD3E03">
        <w:rPr>
          <w:rFonts w:ascii="Arial" w:eastAsia="Arial" w:hAnsi="Arial" w:cs="Arial"/>
          <w:sz w:val="22"/>
          <w:szCs w:val="22"/>
        </w:rPr>
        <w:t>тна</w:t>
      </w:r>
      <w:r w:rsidR="00AD3E0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pacing w:val="-1"/>
          <w:sz w:val="22"/>
          <w:szCs w:val="22"/>
        </w:rPr>
        <w:t>и</w:t>
      </w:r>
      <w:r w:rsidR="00AD3E03">
        <w:rPr>
          <w:rFonts w:ascii="Arial" w:eastAsia="Arial" w:hAnsi="Arial" w:cs="Arial"/>
          <w:spacing w:val="-2"/>
          <w:sz w:val="22"/>
          <w:szCs w:val="22"/>
        </w:rPr>
        <w:t>с</w:t>
      </w:r>
      <w:r w:rsidR="00AD3E03">
        <w:rPr>
          <w:rFonts w:ascii="Arial" w:eastAsia="Arial" w:hAnsi="Arial" w:cs="Arial"/>
          <w:sz w:val="22"/>
          <w:szCs w:val="22"/>
        </w:rPr>
        <w:t>права за</w:t>
      </w:r>
      <w:r w:rsidR="00AD3E03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z w:val="22"/>
          <w:szCs w:val="22"/>
        </w:rPr>
        <w:t>ст</w:t>
      </w:r>
      <w:r w:rsidR="00AD3E03">
        <w:rPr>
          <w:rFonts w:ascii="Arial" w:eastAsia="Arial" w:hAnsi="Arial" w:cs="Arial"/>
          <w:spacing w:val="-3"/>
          <w:sz w:val="22"/>
          <w:szCs w:val="22"/>
        </w:rPr>
        <w:t>р</w:t>
      </w:r>
      <w:r w:rsidR="00AD3E03">
        <w:rPr>
          <w:rFonts w:ascii="Arial" w:eastAsia="Arial" w:hAnsi="Arial" w:cs="Arial"/>
          <w:sz w:val="22"/>
          <w:szCs w:val="22"/>
        </w:rPr>
        <w:t>ан</w:t>
      </w:r>
      <w:r w:rsidR="00AD3E03">
        <w:rPr>
          <w:rFonts w:ascii="Arial" w:eastAsia="Arial" w:hAnsi="Arial" w:cs="Arial"/>
          <w:spacing w:val="1"/>
          <w:sz w:val="22"/>
          <w:szCs w:val="22"/>
        </w:rPr>
        <w:t>ц</w:t>
      </w:r>
      <w:r w:rsidR="00AD3E03">
        <w:rPr>
          <w:rFonts w:ascii="Arial" w:eastAsia="Arial" w:hAnsi="Arial" w:cs="Arial"/>
          <w:sz w:val="22"/>
          <w:szCs w:val="22"/>
        </w:rPr>
        <w:t>а,</w:t>
      </w:r>
      <w:r w:rsidR="00AD3E0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-2"/>
          <w:sz w:val="22"/>
          <w:szCs w:val="22"/>
        </w:rPr>
        <w:t>д</w:t>
      </w:r>
      <w:r w:rsidR="00AD3E03">
        <w:rPr>
          <w:rFonts w:ascii="Arial" w:eastAsia="Arial" w:hAnsi="Arial" w:cs="Arial"/>
          <w:sz w:val="22"/>
          <w:szCs w:val="22"/>
        </w:rPr>
        <w:t>носно</w:t>
      </w:r>
      <w:r w:rsidR="00AD3E03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pacing w:val="1"/>
          <w:sz w:val="22"/>
          <w:szCs w:val="22"/>
        </w:rPr>
        <w:t>л</w:t>
      </w:r>
      <w:r w:rsidR="00AD3E03">
        <w:rPr>
          <w:rFonts w:ascii="Arial" w:eastAsia="Arial" w:hAnsi="Arial" w:cs="Arial"/>
          <w:spacing w:val="-1"/>
          <w:sz w:val="22"/>
          <w:szCs w:val="22"/>
        </w:rPr>
        <w:t>и</w:t>
      </w:r>
      <w:r w:rsidR="00AD3E03">
        <w:rPr>
          <w:rFonts w:ascii="Arial" w:eastAsia="Arial" w:hAnsi="Arial" w:cs="Arial"/>
          <w:spacing w:val="-2"/>
          <w:sz w:val="22"/>
          <w:szCs w:val="22"/>
        </w:rPr>
        <w:t>ч</w:t>
      </w:r>
      <w:r w:rsidR="00AD3E03">
        <w:rPr>
          <w:rFonts w:ascii="Arial" w:eastAsia="Arial" w:hAnsi="Arial" w:cs="Arial"/>
          <w:sz w:val="22"/>
          <w:szCs w:val="22"/>
        </w:rPr>
        <w:t>на</w:t>
      </w:r>
      <w:r w:rsidR="00AD3E0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pacing w:val="-1"/>
          <w:sz w:val="22"/>
          <w:szCs w:val="22"/>
        </w:rPr>
        <w:t>к</w:t>
      </w:r>
      <w:r w:rsidR="00AD3E03">
        <w:rPr>
          <w:rFonts w:ascii="Arial" w:eastAsia="Arial" w:hAnsi="Arial" w:cs="Arial"/>
          <w:spacing w:val="-3"/>
          <w:sz w:val="22"/>
          <w:szCs w:val="22"/>
        </w:rPr>
        <w:t>а</w:t>
      </w:r>
      <w:r w:rsidR="00AD3E03">
        <w:rPr>
          <w:rFonts w:ascii="Arial" w:eastAsia="Arial" w:hAnsi="Arial" w:cs="Arial"/>
          <w:sz w:val="22"/>
          <w:szCs w:val="22"/>
        </w:rPr>
        <w:t>р</w:t>
      </w:r>
      <w:r w:rsidR="00AD3E03">
        <w:rPr>
          <w:rFonts w:ascii="Arial" w:eastAsia="Arial" w:hAnsi="Arial" w:cs="Arial"/>
          <w:spacing w:val="-1"/>
          <w:sz w:val="22"/>
          <w:szCs w:val="22"/>
        </w:rPr>
        <w:t>т</w:t>
      </w:r>
      <w:r w:rsidR="00AD3E03">
        <w:rPr>
          <w:rFonts w:ascii="Arial" w:eastAsia="Arial" w:hAnsi="Arial" w:cs="Arial"/>
          <w:sz w:val="22"/>
          <w:szCs w:val="22"/>
        </w:rPr>
        <w:t>а за</w:t>
      </w:r>
      <w:r w:rsidR="00AD3E0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z w:val="22"/>
          <w:szCs w:val="22"/>
        </w:rPr>
        <w:t>ст</w:t>
      </w:r>
      <w:r w:rsidR="00AD3E03">
        <w:rPr>
          <w:rFonts w:ascii="Arial" w:eastAsia="Arial" w:hAnsi="Arial" w:cs="Arial"/>
          <w:spacing w:val="-1"/>
          <w:sz w:val="22"/>
          <w:szCs w:val="22"/>
        </w:rPr>
        <w:t>р</w:t>
      </w:r>
      <w:r w:rsidR="00AD3E03">
        <w:rPr>
          <w:rFonts w:ascii="Arial" w:eastAsia="Arial" w:hAnsi="Arial" w:cs="Arial"/>
          <w:spacing w:val="-3"/>
          <w:sz w:val="22"/>
          <w:szCs w:val="22"/>
        </w:rPr>
        <w:t>а</w:t>
      </w:r>
      <w:r w:rsidR="00AD3E03">
        <w:rPr>
          <w:rFonts w:ascii="Arial" w:eastAsia="Arial" w:hAnsi="Arial" w:cs="Arial"/>
          <w:sz w:val="22"/>
          <w:szCs w:val="22"/>
        </w:rPr>
        <w:t>н</w:t>
      </w:r>
      <w:r w:rsidR="00AD3E03">
        <w:rPr>
          <w:rFonts w:ascii="Arial" w:eastAsia="Arial" w:hAnsi="Arial" w:cs="Arial"/>
          <w:spacing w:val="1"/>
          <w:sz w:val="22"/>
          <w:szCs w:val="22"/>
        </w:rPr>
        <w:t>ц</w:t>
      </w:r>
      <w:r w:rsidR="00AD3E03">
        <w:rPr>
          <w:rFonts w:ascii="Arial" w:eastAsia="Arial" w:hAnsi="Arial" w:cs="Arial"/>
          <w:spacing w:val="-1"/>
          <w:sz w:val="22"/>
          <w:szCs w:val="22"/>
        </w:rPr>
        <w:t>а</w:t>
      </w:r>
      <w:r w:rsidR="00AD3E03">
        <w:rPr>
          <w:rFonts w:ascii="Arial" w:eastAsia="Arial" w:hAnsi="Arial" w:cs="Arial"/>
          <w:sz w:val="22"/>
          <w:szCs w:val="22"/>
        </w:rPr>
        <w:t>:</w:t>
      </w:r>
    </w:p>
    <w:p w:rsidR="00B77579" w:rsidRDefault="00B77579">
      <w:pPr>
        <w:spacing w:before="13" w:line="240" w:lineRule="exact"/>
        <w:rPr>
          <w:sz w:val="24"/>
          <w:szCs w:val="24"/>
        </w:rPr>
      </w:pPr>
    </w:p>
    <w:p w:rsidR="00B77579" w:rsidRDefault="00AD3E03">
      <w:pPr>
        <w:tabs>
          <w:tab w:val="left" w:pos="5800"/>
        </w:tabs>
        <w:spacing w:line="240" w:lineRule="exact"/>
        <w:ind w:left="797" w:right="397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6" w:line="220" w:lineRule="exact"/>
        <w:rPr>
          <w:sz w:val="22"/>
          <w:szCs w:val="22"/>
        </w:rPr>
      </w:pPr>
    </w:p>
    <w:p w:rsidR="00B77579" w:rsidRDefault="00AD3E03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4" w:line="220" w:lineRule="exact"/>
        <w:rPr>
          <w:sz w:val="22"/>
          <w:szCs w:val="22"/>
        </w:rPr>
      </w:pPr>
    </w:p>
    <w:p w:rsidR="00B77579" w:rsidRDefault="00AD3E03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 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6" w:line="220" w:lineRule="exact"/>
        <w:rPr>
          <w:sz w:val="22"/>
          <w:szCs w:val="22"/>
        </w:rPr>
      </w:pPr>
    </w:p>
    <w:p w:rsidR="00B77579" w:rsidRDefault="00AD3E03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tabs>
          <w:tab w:val="left" w:pos="9740"/>
        </w:tabs>
        <w:spacing w:before="32"/>
        <w:ind w:left="113"/>
        <w:rPr>
          <w:rFonts w:ascii="Arial" w:eastAsia="Arial" w:hAnsi="Arial" w:cs="Arial"/>
          <w:sz w:val="22"/>
          <w:szCs w:val="22"/>
        </w:rPr>
        <w:sectPr w:rsidR="00B77579">
          <w:headerReference w:type="default" r:id="rId10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1</w:t>
      </w:r>
      <w:r w:rsidR="006E3AAF"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им</w:t>
      </w:r>
      <w:r>
        <w:rPr>
          <w:rFonts w:ascii="Arial" w:eastAsia="Arial" w:hAnsi="Arial" w:cs="Arial"/>
          <w:sz w:val="22"/>
          <w:szCs w:val="22"/>
        </w:rPr>
        <w:t>ањ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B77579" w:rsidP="006E3AAF">
      <w:pPr>
        <w:spacing w:before="9" w:line="240" w:lineRule="exact"/>
        <w:jc w:val="both"/>
        <w:rPr>
          <w:sz w:val="24"/>
          <w:szCs w:val="24"/>
        </w:rPr>
      </w:pPr>
    </w:p>
    <w:p w:rsidR="00B77579" w:rsidRDefault="00AD3E03" w:rsidP="006E3AAF">
      <w:pPr>
        <w:tabs>
          <w:tab w:val="left" w:pos="9620"/>
        </w:tabs>
        <w:spacing w:before="32" w:line="240" w:lineRule="exact"/>
        <w:ind w:left="11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 w:rsidR="006E3AAF">
        <w:rPr>
          <w:rFonts w:ascii="Arial" w:eastAsia="Arial" w:hAnsi="Arial" w:cs="Arial"/>
          <w:spacing w:val="-1"/>
          <w:position w:val="-1"/>
          <w:sz w:val="22"/>
          <w:szCs w:val="22"/>
        </w:rPr>
        <w:t>2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/ 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 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 w:rsidP="006E3AAF">
      <w:pPr>
        <w:spacing w:line="200" w:lineRule="exact"/>
        <w:jc w:val="both"/>
      </w:pPr>
    </w:p>
    <w:p w:rsidR="00B77579" w:rsidRDefault="00B77579" w:rsidP="006E3AAF">
      <w:pPr>
        <w:spacing w:line="280" w:lineRule="exact"/>
        <w:jc w:val="both"/>
        <w:rPr>
          <w:sz w:val="28"/>
          <w:szCs w:val="28"/>
        </w:rPr>
      </w:pPr>
    </w:p>
    <w:p w:rsidR="00B77579" w:rsidRDefault="00AD3E03" w:rsidP="006E3AAF">
      <w:pPr>
        <w:tabs>
          <w:tab w:val="left" w:pos="9660"/>
        </w:tabs>
        <w:spacing w:before="32"/>
        <w:ind w:left="11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 w:rsidR="006E3AAF"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се </w:t>
      </w:r>
      <w:r>
        <w:rPr>
          <w:rFonts w:ascii="Arial" w:eastAsia="Arial" w:hAnsi="Arial" w:cs="Arial"/>
          <w:spacing w:val="-2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 за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77579" w:rsidRDefault="00AD3E03" w:rsidP="006E3AAF">
      <w:pPr>
        <w:spacing w:line="240" w:lineRule="exact"/>
        <w:ind w:left="598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о:</w:t>
      </w:r>
    </w:p>
    <w:p w:rsidR="00B77579" w:rsidRDefault="00B77579" w:rsidP="006E3AAF">
      <w:pPr>
        <w:spacing w:before="13" w:line="240" w:lineRule="exact"/>
        <w:jc w:val="both"/>
        <w:rPr>
          <w:sz w:val="24"/>
          <w:szCs w:val="24"/>
        </w:rPr>
      </w:pPr>
    </w:p>
    <w:p w:rsidR="00B77579" w:rsidRDefault="00934079" w:rsidP="006E3AAF">
      <w:pPr>
        <w:tabs>
          <w:tab w:val="left" w:pos="9660"/>
        </w:tabs>
        <w:spacing w:line="240" w:lineRule="exact"/>
        <w:ind w:left="113"/>
        <w:jc w:val="both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476250</wp:posOffset>
                </wp:positionV>
                <wp:extent cx="5905500" cy="0"/>
                <wp:effectExtent l="9525" t="9525" r="9525" b="952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50"/>
                          <a:chExt cx="9300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40" y="750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4A7AD" id="Group 4" o:spid="_x0000_s1026" style="position:absolute;margin-left:1in;margin-top:37.5pt;width:465pt;height:0;z-index:-251659264;mso-position-horizontal-relative:page" coordorigin="1440,750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">
                <v:shape id="Freeform 5" o:spid="_x0000_s1027" style="position:absolute;left:1440;top:750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PLbcUA&#10;AADaAAAADwAAAGRycy9kb3ducmV2LnhtbESP3WrCQBSE74W+w3IK3unGQqumrlIKQhWqNP5A7w7Z&#10;Y5K6ezZkV5O+fVcQejnMzDfMbNFZI67U+MqxgtEwAUGcO11xoWC/Ww4mIHxA1mgck4Jf8rCYP/Rm&#10;mGrX8hdds1CICGGfooIyhDqV0uclWfRDVxNH7+QaiyHKppC6wTbCrZFPSfIiLVYcF0qs6b2k/Jxd&#10;rILpaHlYTcZH972lzak1P/v1pzkr1X/s3l5BBOrCf/je/tAKnuF2Jd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8tt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AD3E03">
        <w:rPr>
          <w:rFonts w:ascii="Arial" w:eastAsia="Arial" w:hAnsi="Arial" w:cs="Arial"/>
          <w:position w:val="-1"/>
          <w:sz w:val="22"/>
          <w:szCs w:val="22"/>
        </w:rPr>
        <w:t>1</w:t>
      </w:r>
      <w:r w:rsidR="006E3AAF">
        <w:rPr>
          <w:rFonts w:ascii="Arial" w:eastAsia="Arial" w:hAnsi="Arial" w:cs="Arial"/>
          <w:position w:val="-1"/>
          <w:sz w:val="22"/>
          <w:szCs w:val="22"/>
        </w:rPr>
        <w:t>4</w:t>
      </w:r>
      <w:r w:rsidR="00AD3E03">
        <w:rPr>
          <w:rFonts w:ascii="Arial" w:eastAsia="Arial" w:hAnsi="Arial" w:cs="Arial"/>
          <w:position w:val="-1"/>
          <w:sz w:val="22"/>
          <w:szCs w:val="22"/>
        </w:rPr>
        <w:t>.</w:t>
      </w:r>
      <w:r w:rsidR="00AD3E03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position w:val="-1"/>
          <w:sz w:val="22"/>
          <w:szCs w:val="22"/>
        </w:rPr>
        <w:t>П</w:t>
      </w:r>
      <w:r w:rsidR="00AD3E03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AD3E03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AD3E03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AD3E03">
        <w:rPr>
          <w:rFonts w:ascii="Arial" w:eastAsia="Arial" w:hAnsi="Arial" w:cs="Arial"/>
          <w:position w:val="-1"/>
          <w:sz w:val="22"/>
          <w:szCs w:val="22"/>
        </w:rPr>
        <w:t>ови</w:t>
      </w:r>
      <w:r w:rsidR="00AD3E03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AD3E03">
        <w:rPr>
          <w:rFonts w:ascii="Arial" w:eastAsia="Arial" w:hAnsi="Arial" w:cs="Arial"/>
          <w:position w:val="-1"/>
          <w:sz w:val="22"/>
          <w:szCs w:val="22"/>
        </w:rPr>
        <w:t>о</w:t>
      </w:r>
      <w:r w:rsidR="00AD3E03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AD3E03">
        <w:rPr>
          <w:rFonts w:ascii="Arial" w:eastAsia="Arial" w:hAnsi="Arial" w:cs="Arial"/>
          <w:position w:val="-1"/>
          <w:sz w:val="22"/>
          <w:szCs w:val="22"/>
        </w:rPr>
        <w:t>е</w:t>
      </w:r>
      <w:r w:rsidR="00AD3E03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AD3E03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AD3E03">
        <w:rPr>
          <w:rFonts w:ascii="Arial" w:eastAsia="Arial" w:hAnsi="Arial" w:cs="Arial"/>
          <w:position w:val="-1"/>
          <w:sz w:val="22"/>
          <w:szCs w:val="22"/>
        </w:rPr>
        <w:t>а:</w:t>
      </w:r>
      <w:r w:rsidR="00AD3E03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AD3E03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 w:rsidP="006E3AAF">
      <w:pPr>
        <w:spacing w:line="200" w:lineRule="exact"/>
        <w:jc w:val="both"/>
      </w:pPr>
    </w:p>
    <w:p w:rsidR="00B77579" w:rsidRDefault="00B77579" w:rsidP="006E3AAF">
      <w:pPr>
        <w:spacing w:line="200" w:lineRule="exact"/>
        <w:jc w:val="both"/>
      </w:pPr>
    </w:p>
    <w:p w:rsidR="00684F84" w:rsidRDefault="00684F84" w:rsidP="006E3AAF">
      <w:pPr>
        <w:spacing w:line="200" w:lineRule="exact"/>
        <w:jc w:val="both"/>
      </w:pPr>
    </w:p>
    <w:p w:rsidR="006E3AAF" w:rsidRDefault="006E3AAF" w:rsidP="006E3AAF">
      <w:pPr>
        <w:spacing w:line="200" w:lineRule="exact"/>
        <w:jc w:val="both"/>
      </w:pPr>
    </w:p>
    <w:p w:rsidR="00684F84" w:rsidRDefault="00684F84" w:rsidP="006E3AAF">
      <w:pPr>
        <w:spacing w:line="200" w:lineRule="exact"/>
        <w:jc w:val="both"/>
      </w:pPr>
    </w:p>
    <w:p w:rsidR="00684F84" w:rsidRDefault="00684F84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lang w:val="sr-Cyrl-RS"/>
        </w:rPr>
        <w:t xml:space="preserve">  </w:t>
      </w:r>
      <w:r>
        <w:t>1</w:t>
      </w:r>
      <w:r w:rsidR="006E3AAF">
        <w:t>5</w:t>
      </w:r>
      <w:r>
        <w:t xml:space="preserve">. </w:t>
      </w:r>
      <w:r w:rsidRPr="00684F84">
        <w:rPr>
          <w:rFonts w:ascii="Arial" w:hAnsi="Arial" w:cs="Arial"/>
          <w:sz w:val="24"/>
          <w:szCs w:val="24"/>
          <w:lang w:val="sr-Cyrl-RS"/>
        </w:rPr>
        <w:t>Контакт адреса странца у Републици Србији</w:t>
      </w:r>
      <w:r>
        <w:rPr>
          <w:rFonts w:ascii="Arial" w:hAnsi="Arial" w:cs="Arial"/>
          <w:sz w:val="24"/>
          <w:szCs w:val="24"/>
          <w:lang w:val="sr-Cyrl-RS"/>
        </w:rPr>
        <w:t xml:space="preserve"> ------------------------</w:t>
      </w:r>
      <w:r w:rsidR="00DE2060">
        <w:rPr>
          <w:rFonts w:ascii="Arial" w:hAnsi="Arial" w:cs="Arial"/>
          <w:sz w:val="24"/>
          <w:szCs w:val="24"/>
          <w:lang w:val="sr-Cyrl-RS"/>
        </w:rPr>
        <w:t>-------------------------------</w:t>
      </w:r>
    </w:p>
    <w:p w:rsidR="00DE2060" w:rsidRDefault="00DE2060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   </w:t>
      </w:r>
    </w:p>
    <w:p w:rsidR="00DE2060" w:rsidRPr="00DE2060" w:rsidRDefault="00DE2060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       ---------------------------------------------------------------------------------------------------------------------</w:t>
      </w:r>
    </w:p>
    <w:p w:rsidR="00684F84" w:rsidRPr="00684F84" w:rsidRDefault="00684F84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</w:p>
    <w:p w:rsidR="00684F84" w:rsidRDefault="00684F84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1</w:t>
      </w:r>
      <w:r w:rsidR="006E3AAF">
        <w:rPr>
          <w:rFonts w:ascii="Arial" w:hAnsi="Arial" w:cs="Arial"/>
          <w:sz w:val="24"/>
          <w:szCs w:val="24"/>
          <w:lang w:val="sr-Latn-RS"/>
        </w:rPr>
        <w:t>6</w:t>
      </w:r>
      <w:r>
        <w:rPr>
          <w:rFonts w:ascii="Arial" w:hAnsi="Arial" w:cs="Arial"/>
          <w:sz w:val="24"/>
          <w:szCs w:val="24"/>
          <w:lang w:val="sr-Cyrl-RS"/>
        </w:rPr>
        <w:t>. М</w:t>
      </w:r>
      <w:r w:rsidRPr="00684F84">
        <w:rPr>
          <w:rFonts w:ascii="Arial" w:hAnsi="Arial" w:cs="Arial"/>
          <w:sz w:val="24"/>
          <w:szCs w:val="24"/>
          <w:lang w:val="sr-Cyrl-RS"/>
        </w:rPr>
        <w:t>ејл адреса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684F84">
        <w:rPr>
          <w:rFonts w:ascii="Arial" w:hAnsi="Arial" w:cs="Arial"/>
          <w:sz w:val="24"/>
          <w:szCs w:val="24"/>
          <w:lang w:val="sr-Cyrl-RS"/>
        </w:rPr>
        <w:t>странаца</w:t>
      </w:r>
      <w:r>
        <w:rPr>
          <w:rFonts w:ascii="Arial" w:hAnsi="Arial" w:cs="Arial"/>
          <w:sz w:val="24"/>
          <w:szCs w:val="24"/>
          <w:lang w:val="sr-Cyrl-RS"/>
        </w:rPr>
        <w:t xml:space="preserve"> ------------------------------------------------------------------------------------</w:t>
      </w:r>
    </w:p>
    <w:p w:rsidR="006E3AAF" w:rsidRDefault="006E3AAF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</w:p>
    <w:p w:rsidR="00474358" w:rsidRDefault="00474358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</w:p>
    <w:p w:rsidR="00474358" w:rsidRDefault="00474358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 1</w:t>
      </w:r>
      <w:r w:rsidR="006E3AAF">
        <w:rPr>
          <w:rFonts w:ascii="Arial" w:hAnsi="Arial" w:cs="Arial"/>
          <w:sz w:val="24"/>
          <w:szCs w:val="24"/>
          <w:lang w:val="sr-Latn-RS"/>
        </w:rPr>
        <w:t>7</w:t>
      </w:r>
      <w:r>
        <w:rPr>
          <w:rFonts w:ascii="Arial" w:hAnsi="Arial" w:cs="Arial"/>
          <w:sz w:val="24"/>
          <w:szCs w:val="24"/>
          <w:lang w:val="sr-Latn-RS"/>
        </w:rPr>
        <w:t xml:space="preserve">. </w:t>
      </w:r>
      <w:r>
        <w:rPr>
          <w:rFonts w:ascii="Arial" w:hAnsi="Arial" w:cs="Arial"/>
          <w:sz w:val="24"/>
          <w:szCs w:val="24"/>
          <w:lang w:val="sr-Cyrl-RS"/>
        </w:rPr>
        <w:t>Пословно име привредног друштва/предузетника -----------------------------------------------</w:t>
      </w:r>
    </w:p>
    <w:p w:rsidR="00474358" w:rsidRDefault="00474358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</w:p>
    <w:p w:rsidR="00474358" w:rsidRDefault="00474358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</w:p>
    <w:p w:rsidR="00474358" w:rsidRDefault="00474358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  ------------------------------------------------------------------------------------------------------------------------</w:t>
      </w:r>
    </w:p>
    <w:p w:rsidR="006E3AAF" w:rsidRDefault="006E3AAF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</w:p>
    <w:p w:rsidR="00474358" w:rsidRDefault="00474358" w:rsidP="006E3AAF">
      <w:pPr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</w:p>
    <w:p w:rsidR="00684F84" w:rsidRDefault="00DE2060" w:rsidP="006E3AAF">
      <w:pPr>
        <w:tabs>
          <w:tab w:val="left" w:pos="6270"/>
        </w:tabs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1</w:t>
      </w:r>
      <w:r w:rsidR="006E3AAF">
        <w:rPr>
          <w:rFonts w:ascii="Arial" w:hAnsi="Arial" w:cs="Arial"/>
          <w:sz w:val="24"/>
          <w:szCs w:val="24"/>
          <w:lang w:val="sr-Latn-RS"/>
        </w:rPr>
        <w:t>8</w:t>
      </w:r>
      <w:r>
        <w:rPr>
          <w:rFonts w:ascii="Arial" w:hAnsi="Arial" w:cs="Arial"/>
          <w:sz w:val="24"/>
          <w:szCs w:val="24"/>
          <w:lang w:val="sr-Cyrl-RS"/>
        </w:rPr>
        <w:t xml:space="preserve">. </w:t>
      </w:r>
      <w:r w:rsidR="00474358">
        <w:rPr>
          <w:rFonts w:ascii="Arial" w:hAnsi="Arial" w:cs="Arial"/>
          <w:sz w:val="24"/>
          <w:szCs w:val="24"/>
          <w:lang w:val="sr-Cyrl-RS"/>
        </w:rPr>
        <w:t xml:space="preserve"> Матични број привредног друштва/предузетника  -----------------</w:t>
      </w:r>
      <w:r>
        <w:rPr>
          <w:rFonts w:ascii="Arial" w:hAnsi="Arial" w:cs="Arial"/>
          <w:sz w:val="24"/>
          <w:szCs w:val="24"/>
          <w:lang w:val="sr-Cyrl-RS"/>
        </w:rPr>
        <w:t>----------------------------</w:t>
      </w:r>
    </w:p>
    <w:p w:rsidR="006E3AAF" w:rsidRDefault="006E3AAF" w:rsidP="006E3AAF">
      <w:pPr>
        <w:tabs>
          <w:tab w:val="left" w:pos="6270"/>
        </w:tabs>
        <w:spacing w:line="200" w:lineRule="exact"/>
        <w:jc w:val="both"/>
        <w:rPr>
          <w:rFonts w:ascii="Arial" w:hAnsi="Arial" w:cs="Arial"/>
          <w:sz w:val="24"/>
          <w:szCs w:val="24"/>
          <w:lang w:val="sr-Cyrl-RS"/>
        </w:rPr>
      </w:pPr>
    </w:p>
    <w:p w:rsidR="006E3AAF" w:rsidRDefault="006E3AAF" w:rsidP="006E3AAF">
      <w:pPr>
        <w:tabs>
          <w:tab w:val="left" w:pos="6270"/>
        </w:tabs>
        <w:spacing w:line="200" w:lineRule="exact"/>
        <w:jc w:val="both"/>
      </w:pPr>
    </w:p>
    <w:p w:rsidR="0028630E" w:rsidRPr="00A6116C" w:rsidRDefault="0028630E" w:rsidP="0028630E">
      <w:pPr>
        <w:tabs>
          <w:tab w:val="left" w:pos="465"/>
        </w:tabs>
        <w:rPr>
          <w:rFonts w:ascii="Arial" w:hAnsi="Arial" w:cs="Arial"/>
          <w:sz w:val="22"/>
          <w:szCs w:val="22"/>
          <w:lang w:val="sr-Cyrl-CS"/>
        </w:rPr>
      </w:pPr>
    </w:p>
    <w:p w:rsidR="0028630E" w:rsidRPr="00E9453F" w:rsidRDefault="0028630E" w:rsidP="0028630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E9453F">
        <w:rPr>
          <w:rFonts w:ascii="Arial" w:hAnsi="Arial" w:cs="Arial"/>
          <w:b/>
          <w:sz w:val="22"/>
          <w:szCs w:val="22"/>
          <w:lang w:val="sr-Cyrl-CS"/>
        </w:rPr>
        <w:t xml:space="preserve">     ЗАВРШНА ИЗЈАВА :</w:t>
      </w:r>
    </w:p>
    <w:p w:rsidR="0028630E" w:rsidRPr="00A6116C" w:rsidRDefault="0028630E" w:rsidP="0028630E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28630E" w:rsidRPr="00A6116C" w:rsidRDefault="0028630E" w:rsidP="0028630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Овим потврђујем да су сви подаци дати под тачкама 1.-1</w:t>
      </w:r>
      <w:r w:rsidR="006E3AAF">
        <w:rPr>
          <w:rFonts w:ascii="Arial" w:hAnsi="Arial" w:cs="Arial"/>
          <w:sz w:val="22"/>
          <w:szCs w:val="22"/>
          <w:lang w:val="sr-Latn-RS"/>
        </w:rPr>
        <w:t>8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. истинити и да одговарају подацима у приложеним документима.  </w:t>
      </w:r>
    </w:p>
    <w:p w:rsidR="0028630E" w:rsidRPr="00A6116C" w:rsidRDefault="0028630E" w:rsidP="0028630E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28630E" w:rsidRPr="00A6116C" w:rsidRDefault="0028630E" w:rsidP="0028630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 xml:space="preserve">Упознат/а сам </w:t>
      </w:r>
      <w:r>
        <w:rPr>
          <w:rFonts w:ascii="Arial" w:hAnsi="Arial" w:cs="Arial"/>
          <w:sz w:val="22"/>
          <w:szCs w:val="22"/>
          <w:lang w:val="sr-Cyrl-CS"/>
        </w:rPr>
        <w:t>са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 чланом 103. став 3.  Закона о општем управном поступку („Службени гласник РС“, бр. 18/2016), </w:t>
      </w:r>
      <w:r>
        <w:rPr>
          <w:rFonts w:ascii="Arial" w:hAnsi="Arial" w:cs="Arial"/>
          <w:sz w:val="22"/>
          <w:szCs w:val="22"/>
          <w:lang w:val="sr-Cyrl-CS"/>
        </w:rPr>
        <w:t>који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м је прописано да у поступку који се покреће по захтеву странке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28630E" w:rsidRPr="00A6116C" w:rsidRDefault="0028630E" w:rsidP="0028630E">
      <w:pPr>
        <w:pStyle w:val="ListParagraph"/>
        <w:rPr>
          <w:rFonts w:ascii="Arial" w:hAnsi="Arial" w:cs="Arial"/>
          <w:sz w:val="22"/>
          <w:szCs w:val="22"/>
          <w:lang w:val="ru-RU" w:eastAsia="de-DE"/>
        </w:rPr>
      </w:pPr>
    </w:p>
    <w:p w:rsidR="0028630E" w:rsidRPr="001E1CA8" w:rsidRDefault="0028630E" w:rsidP="0028630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 w:eastAsia="de-DE"/>
        </w:rPr>
        <w:t xml:space="preserve"> 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Саглас</w:t>
      </w:r>
      <w:r w:rsidRPr="001E1CA8">
        <w:rPr>
          <w:rFonts w:ascii="Arial" w:hAnsi="Arial" w:cs="Arial"/>
          <w:b/>
          <w:sz w:val="22"/>
          <w:szCs w:val="22"/>
          <w:lang w:val="sr-Latn-CS" w:eastAsia="de-DE"/>
        </w:rPr>
        <w:t>a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н/а сам да орган за потребе поступка може да</w:t>
      </w:r>
      <w:r w:rsidR="009C371C">
        <w:rPr>
          <w:rFonts w:ascii="Arial" w:hAnsi="Arial" w:cs="Arial"/>
          <w:b/>
          <w:sz w:val="22"/>
          <w:szCs w:val="22"/>
          <w:lang w:val="ru-RU" w:eastAsia="de-DE"/>
        </w:rPr>
        <w:t xml:space="preserve"> изврши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 xml:space="preserve"> увид, прибави и обради  личне податке о чињеницама о којима се води службена евид</w:t>
      </w:r>
      <w:r>
        <w:rPr>
          <w:rFonts w:ascii="Arial" w:hAnsi="Arial" w:cs="Arial"/>
          <w:b/>
          <w:sz w:val="22"/>
          <w:szCs w:val="22"/>
          <w:lang w:val="sr-Latn-RS" w:eastAsia="de-DE"/>
        </w:rPr>
        <w:t>e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нција</w:t>
      </w:r>
      <w:r w:rsidRPr="001E1CA8">
        <w:rPr>
          <w:rFonts w:ascii="Arial" w:hAnsi="Arial" w:cs="Arial"/>
          <w:b/>
          <w:sz w:val="22"/>
          <w:szCs w:val="22"/>
          <w:lang w:val="sr-Cyrl-CS" w:eastAsia="de-DE"/>
        </w:rPr>
        <w:t xml:space="preserve">, који су неопходни у поступку одлучивања. </w:t>
      </w:r>
    </w:p>
    <w:p w:rsidR="0028630E" w:rsidRPr="001E1CA8" w:rsidRDefault="0028630E" w:rsidP="0028630E">
      <w:pPr>
        <w:pStyle w:val="ListParagrap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28630E" w:rsidRPr="00A6116C" w:rsidRDefault="0028630E" w:rsidP="0028630E">
      <w:pPr>
        <w:pStyle w:val="ListParagraph"/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28630E" w:rsidRPr="00A6116C" w:rsidRDefault="0028630E" w:rsidP="0028630E">
      <w:pPr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28630E" w:rsidRPr="00A6116C" w:rsidRDefault="0028630E" w:rsidP="0028630E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BC885C" wp14:editId="47C81BBF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AD452C" id="Group 2" o:spid="_x0000_s1026" style="position:absolute;margin-left:361.5pt;margin-top:13.75pt;width:140.7pt;height:0;z-index:-251656192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g7waV1YDAADg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Sm5MMA&#10;AADbAAAADwAAAGRycy9kb3ducmV2LnhtbERPS2vCQBC+F/oflin01mys0ErMKmkgpfVSXwjehuyY&#10;hGRnQ3ar8d+7hYK3+fieky5H04kzDa6xrGASxSCIS6sbrhTsd8XLDITzyBo7y6TgSg6Wi8eHFBNt&#10;L7yh89ZXIoSwS1BB7X2fSOnKmgy6yPbEgTvZwaAPcKikHvASwk0nX+P4TRpsODTU2FNeU9luf42C&#10;z3xzXRUf+pubnyI/vh/W62mbKfX8NGZzEJ5Gfxf/u790mD+Fv1/C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Sm5MMAAADbAAAADwAAAAAAAAAAAAAAAACYAgAAZHJzL2Rv&#10;d25yZXYueG1sUEsFBgAAAAAEAAQA9QAAAIgDAAAAAA=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28630E" w:rsidRPr="00A6116C" w:rsidRDefault="0028630E" w:rsidP="0028630E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28630E" w:rsidRPr="00A6116C" w:rsidRDefault="0028630E" w:rsidP="0028630E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-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 xml:space="preserve">ана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 w:rsidRPr="00A6116C"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 w:rsidRPr="00A6116C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r w:rsidRPr="00A6116C">
        <w:rPr>
          <w:rFonts w:ascii="Arial" w:eastAsia="Arial" w:hAnsi="Arial" w:cs="Arial"/>
          <w:sz w:val="22"/>
          <w:szCs w:val="22"/>
        </w:rPr>
        <w:t>по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ца 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ва)</w:t>
      </w:r>
    </w:p>
    <w:p w:rsidR="0028630E" w:rsidRPr="00A6116C" w:rsidRDefault="0028630E" w:rsidP="0028630E">
      <w:pPr>
        <w:rPr>
          <w:rFonts w:ascii="Arial" w:eastAsia="Arial" w:hAnsi="Arial" w:cs="Arial"/>
          <w:sz w:val="22"/>
          <w:szCs w:val="22"/>
        </w:rPr>
      </w:pPr>
    </w:p>
    <w:p w:rsidR="0028630E" w:rsidRPr="00A6116C" w:rsidRDefault="0028630E" w:rsidP="0028630E">
      <w:pPr>
        <w:rPr>
          <w:rFonts w:ascii="Arial" w:hAnsi="Arial" w:cs="Arial"/>
          <w:b/>
          <w:sz w:val="22"/>
          <w:szCs w:val="22"/>
          <w:lang w:val="ru-RU" w:eastAsia="de-DE"/>
        </w:rPr>
      </w:pPr>
    </w:p>
    <w:p w:rsidR="0028630E" w:rsidRDefault="0028630E" w:rsidP="0028630E">
      <w:pPr>
        <w:jc w:val="center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28630E" w:rsidRPr="00A6116C" w:rsidRDefault="0028630E" w:rsidP="0028630E">
      <w:pPr>
        <w:jc w:val="center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28630E" w:rsidRDefault="0028630E" w:rsidP="0028630E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  <w:r>
        <w:rPr>
          <w:rFonts w:ascii="Arial" w:hAnsi="Arial" w:cs="Arial"/>
          <w:sz w:val="22"/>
          <w:szCs w:val="22"/>
          <w:lang w:val="sr-Latn-RS" w:eastAsia="de-DE"/>
        </w:rPr>
        <w:t xml:space="preserve">II </w:t>
      </w:r>
      <w:r>
        <w:rPr>
          <w:rFonts w:ascii="Arial" w:hAnsi="Arial" w:cs="Arial"/>
          <w:sz w:val="22"/>
          <w:szCs w:val="22"/>
          <w:lang w:val="sr-Cyrl-RS" w:eastAsia="de-DE"/>
        </w:rPr>
        <w:t>Попуњава се само  случају када странка не жели да орган по службеној дужности прибавља податке за потребе поступка издавања дозволе за рад</w:t>
      </w:r>
      <w:r w:rsidR="00B659F9">
        <w:rPr>
          <w:rFonts w:ascii="Arial" w:hAnsi="Arial" w:cs="Arial"/>
          <w:sz w:val="22"/>
          <w:szCs w:val="22"/>
          <w:lang w:val="sr-Latn-RS" w:eastAsia="de-DE"/>
        </w:rPr>
        <w:t>.</w:t>
      </w:r>
      <w:r>
        <w:rPr>
          <w:rFonts w:ascii="Arial" w:hAnsi="Arial" w:cs="Arial"/>
          <w:sz w:val="22"/>
          <w:szCs w:val="22"/>
          <w:lang w:val="sr-Cyrl-RS" w:eastAsia="de-DE"/>
        </w:rPr>
        <w:t xml:space="preserve"> </w:t>
      </w:r>
    </w:p>
    <w:p w:rsidR="0028630E" w:rsidRDefault="0028630E" w:rsidP="0028630E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</w:p>
    <w:p w:rsidR="0028630E" w:rsidRDefault="0028630E" w:rsidP="0028630E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</w:p>
    <w:p w:rsidR="0028630E" w:rsidRPr="00A6116C" w:rsidRDefault="0028630E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 w:eastAsia="de-DE"/>
        </w:rPr>
        <w:t xml:space="preserve">Иако је орган обавезан да изврши увид, прибави и обради личне податке,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изјављујем да ћу сам/а за потребе поступка прибавити</w:t>
      </w:r>
      <w:r w:rsidR="009C371C">
        <w:rPr>
          <w:rFonts w:ascii="Arial" w:hAnsi="Arial" w:cs="Arial"/>
          <w:sz w:val="22"/>
          <w:szCs w:val="22"/>
          <w:lang w:val="ru-RU" w:eastAsia="de-DE"/>
        </w:rPr>
        <w:t xml:space="preserve"> ( заокружити слово испред одабране опције)</w:t>
      </w:r>
      <w:r w:rsidRPr="00A6116C">
        <w:rPr>
          <w:rFonts w:ascii="Arial" w:hAnsi="Arial" w:cs="Arial"/>
          <w:sz w:val="22"/>
          <w:szCs w:val="22"/>
          <w:lang w:val="ru-RU" w:eastAsia="de-DE"/>
        </w:rPr>
        <w:t>:</w:t>
      </w:r>
      <w:r w:rsidRPr="00A6116C">
        <w:rPr>
          <w:rStyle w:val="FootnoteReference"/>
          <w:rFonts w:ascii="Arial" w:eastAsiaTheme="minorEastAsia" w:hAnsi="Arial" w:cs="Arial"/>
          <w:sz w:val="22"/>
          <w:szCs w:val="22"/>
          <w:lang w:val="ru-RU" w:eastAsia="de-DE"/>
        </w:rPr>
        <w:t xml:space="preserve"> </w:t>
      </w:r>
    </w:p>
    <w:p w:rsidR="0028630E" w:rsidRDefault="0028630E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6E3AAF" w:rsidRDefault="006E3AAF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6E3AAF" w:rsidRDefault="006E3AAF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6E3AAF" w:rsidRPr="00A6116C" w:rsidRDefault="006E3AAF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28630E" w:rsidRPr="00A6116C" w:rsidRDefault="0028630E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  <w:r w:rsidRPr="00A6116C">
        <w:rPr>
          <w:rStyle w:val="FootnoteReference"/>
          <w:rFonts w:ascii="Arial" w:eastAsiaTheme="minorEastAsia" w:hAnsi="Arial" w:cs="Arial"/>
          <w:sz w:val="22"/>
          <w:szCs w:val="22"/>
          <w:lang w:val="ru-RU" w:eastAsia="de-DE"/>
        </w:rPr>
        <w:t xml:space="preserve"> </w:t>
      </w:r>
    </w:p>
    <w:p w:rsidR="0028630E" w:rsidRDefault="0028630E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3525A1" w:rsidRPr="00A6116C" w:rsidRDefault="003525A1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28630E" w:rsidRPr="00A6116C" w:rsidRDefault="0028630E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ru-RU" w:eastAsia="de-DE"/>
        </w:rPr>
        <w:tab/>
        <w:t>б) следеће податке:</w:t>
      </w:r>
      <w:r w:rsidRPr="00A6116C">
        <w:rPr>
          <w:rStyle w:val="FootnoteReference"/>
          <w:rFonts w:ascii="Arial" w:eastAsiaTheme="minorEastAsia" w:hAnsi="Arial" w:cs="Arial"/>
          <w:sz w:val="22"/>
          <w:szCs w:val="22"/>
          <w:lang w:val="ru-RU" w:eastAsia="de-DE"/>
        </w:rPr>
        <w:footnoteReference w:id="1"/>
      </w:r>
    </w:p>
    <w:p w:rsidR="0028630E" w:rsidRPr="00A6116C" w:rsidRDefault="0028630E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28630E" w:rsidRPr="00A6116C" w:rsidRDefault="0028630E" w:rsidP="0028630E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28630E" w:rsidRPr="00A6116C" w:rsidRDefault="0028630E" w:rsidP="0028630E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28630E" w:rsidRPr="00A6116C" w:rsidRDefault="0028630E" w:rsidP="0028630E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28630E" w:rsidRPr="00A6116C" w:rsidRDefault="0028630E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 xml:space="preserve">Упознат/а сам да уколико  наведене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личне податке неопходне за одлучивање органа  не поднесем у року од....................дана, захтев за покретање поступка ће се сматрати неуредним.</w:t>
      </w:r>
    </w:p>
    <w:p w:rsidR="0028630E" w:rsidRPr="00A6116C" w:rsidRDefault="0028630E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28630E" w:rsidRPr="00A6116C" w:rsidRDefault="0028630E" w:rsidP="0028630E">
      <w:pPr>
        <w:spacing w:before="16" w:line="220" w:lineRule="exact"/>
        <w:rPr>
          <w:rFonts w:ascii="Arial" w:hAnsi="Arial" w:cs="Arial"/>
          <w:sz w:val="22"/>
          <w:szCs w:val="22"/>
        </w:rPr>
      </w:pPr>
    </w:p>
    <w:p w:rsidR="0028630E" w:rsidRPr="00A6116C" w:rsidRDefault="0028630E" w:rsidP="0028630E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DD3E8F" wp14:editId="5CB5DB6C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E5F2A0" id="Group 2" o:spid="_x0000_s1026" style="position:absolute;margin-left:361.5pt;margin-top:13.75pt;width:140.7pt;height:0;z-index:-251657216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2o7cUA&#10;AADaAAAADwAAAGRycy9kb3ducmV2LnhtbESPQWvCQBSE7wX/w/KE3ppNLdQSs0oMpLReqlYEb4/s&#10;axKSfRuyW43/visUPA4z8w2TrkbTiTMNrrGs4DmKQRCXVjdcKTh8F09vIJxH1thZJgVXcrBaTh5S&#10;TLS98I7Oe1+JAGGXoILa+z6R0pU1GXSR7YmD92MHgz7IoZJ6wEuAm07O4vhVGmw4LNTYU15T2e5/&#10;jYL3fHfdFGv9yc1XkZ/mx+32pc2UepyO2QKEp9Hfw//tD61gDrcr4Qb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7ajtxQAAANoAAAAPAAAAAAAAAAAAAAAAAJgCAABkcnMv&#10;ZG93bnJldi54bWxQSwUGAAAAAAQABAD1AAAAigMAAAAA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28630E" w:rsidRPr="00A6116C" w:rsidRDefault="0028630E" w:rsidP="0028630E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28630E" w:rsidRPr="00A6116C" w:rsidRDefault="0028630E" w:rsidP="0028630E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-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 xml:space="preserve">ана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 w:rsidRPr="00A6116C"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 w:rsidRPr="00A6116C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r w:rsidRPr="00A6116C">
        <w:rPr>
          <w:rFonts w:ascii="Arial" w:eastAsia="Arial" w:hAnsi="Arial" w:cs="Arial"/>
          <w:sz w:val="22"/>
          <w:szCs w:val="22"/>
        </w:rPr>
        <w:t>по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ца 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ва)</w:t>
      </w:r>
    </w:p>
    <w:p w:rsidR="0028630E" w:rsidRPr="00A6116C" w:rsidRDefault="0028630E" w:rsidP="0028630E">
      <w:pPr>
        <w:rPr>
          <w:rFonts w:ascii="Arial" w:eastAsia="Arial" w:hAnsi="Arial" w:cs="Arial"/>
          <w:sz w:val="22"/>
          <w:szCs w:val="22"/>
        </w:rPr>
      </w:pPr>
    </w:p>
    <w:p w:rsidR="0028630E" w:rsidRPr="00A6116C" w:rsidRDefault="0028630E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28630E" w:rsidRPr="00A6116C" w:rsidRDefault="0028630E" w:rsidP="0028630E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B77579" w:rsidRDefault="00B77579">
      <w:pPr>
        <w:spacing w:before="3" w:line="160" w:lineRule="exact"/>
        <w:rPr>
          <w:sz w:val="17"/>
          <w:szCs w:val="17"/>
        </w:rPr>
      </w:pPr>
    </w:p>
    <w:p w:rsidR="00B77579" w:rsidRDefault="00AD3E03">
      <w:pPr>
        <w:ind w:left="113" w:right="2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С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МО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1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6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ЊЕ ПР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3"/>
          <w:sz w:val="22"/>
          <w:szCs w:val="22"/>
        </w:rPr>
        <w:t>АЖ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660D3E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,</w:t>
      </w:r>
      <w:r w:rsidR="00BF2427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 xml:space="preserve"> У СКЛАДУ СА ЗАКОНОМ</w:t>
      </w:r>
      <w:r w:rsidR="00660D3E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, 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B77579" w:rsidRDefault="00B77579">
      <w:pPr>
        <w:spacing w:before="20" w:line="240" w:lineRule="exact"/>
        <w:rPr>
          <w:sz w:val="24"/>
          <w:szCs w:val="24"/>
        </w:rPr>
      </w:pPr>
    </w:p>
    <w:p w:rsidR="00B77579" w:rsidRDefault="00AD3E03">
      <w:pPr>
        <w:spacing w:line="240" w:lineRule="exact"/>
        <w:ind w:left="113" w:right="1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ца, 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 xml:space="preserve">чна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 xml:space="preserve">а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оли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 xml:space="preserve">о </w:t>
      </w:r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сту ;</w:t>
      </w:r>
    </w:p>
    <w:p w:rsidR="00B77579" w:rsidRDefault="00B77579">
      <w:pPr>
        <w:spacing w:before="10" w:line="240" w:lineRule="exact"/>
        <w:rPr>
          <w:sz w:val="24"/>
          <w:szCs w:val="24"/>
        </w:rPr>
      </w:pPr>
    </w:p>
    <w:p w:rsidR="00B77579" w:rsidRDefault="00AD3E03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 </w:t>
      </w:r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 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 w:rsidR="00466621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77579" w:rsidRDefault="00B77579">
      <w:pPr>
        <w:spacing w:before="18" w:line="240" w:lineRule="exact"/>
        <w:rPr>
          <w:sz w:val="24"/>
          <w:szCs w:val="24"/>
        </w:rPr>
      </w:pPr>
    </w:p>
    <w:p w:rsidR="00B77579" w:rsidRDefault="00AD3E03">
      <w:pPr>
        <w:spacing w:line="240" w:lineRule="exact"/>
        <w:ind w:left="113" w:right="77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ава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о </w:t>
      </w:r>
      <w:r>
        <w:rPr>
          <w:rFonts w:ascii="Arial" w:eastAsia="Arial" w:hAnsi="Arial" w:cs="Arial"/>
          <w:spacing w:val="-1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рс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, 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 об</w:t>
      </w:r>
      <w:r>
        <w:rPr>
          <w:rFonts w:ascii="Arial" w:eastAsia="Arial" w:hAnsi="Arial" w:cs="Arial"/>
          <w:spacing w:val="-1"/>
          <w:sz w:val="22"/>
          <w:szCs w:val="22"/>
        </w:rPr>
        <w:t>им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ос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1"/>
          <w:sz w:val="22"/>
          <w:szCs w:val="22"/>
        </w:rPr>
        <w:t>им</w:t>
      </w:r>
      <w:r>
        <w:rPr>
          <w:rFonts w:ascii="Arial" w:eastAsia="Arial" w:hAnsi="Arial" w:cs="Arial"/>
          <w:sz w:val="22"/>
          <w:szCs w:val="22"/>
        </w:rPr>
        <w:t xml:space="preserve">а </w:t>
      </w:r>
      <w:r>
        <w:rPr>
          <w:rFonts w:ascii="Arial" w:eastAsia="Arial" w:hAnsi="Arial" w:cs="Arial"/>
          <w:spacing w:val="-1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ра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 мо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 садр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тк</w:t>
      </w:r>
      <w:r>
        <w:rPr>
          <w:rFonts w:ascii="Arial" w:eastAsia="Arial" w:hAnsi="Arial" w:cs="Arial"/>
          <w:sz w:val="22"/>
          <w:szCs w:val="22"/>
        </w:rPr>
        <w:t>е 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 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ри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 ко</w:t>
      </w:r>
      <w:r>
        <w:rPr>
          <w:rFonts w:ascii="Arial" w:eastAsia="Arial" w:hAnsi="Arial" w:cs="Arial"/>
          <w:spacing w:val="-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а </w:t>
      </w:r>
      <w:r>
        <w:rPr>
          <w:rFonts w:ascii="Arial" w:eastAsia="Arial" w:hAnsi="Arial" w:cs="Arial"/>
          <w:spacing w:val="-1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ра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77579" w:rsidRDefault="00B77579">
      <w:pPr>
        <w:spacing w:before="14" w:line="240" w:lineRule="exact"/>
        <w:rPr>
          <w:sz w:val="24"/>
          <w:szCs w:val="24"/>
        </w:rPr>
      </w:pPr>
    </w:p>
    <w:p w:rsidR="00B77579" w:rsidRDefault="00AD3E03">
      <w:pPr>
        <w:spacing w:line="240" w:lineRule="exact"/>
        <w:ind w:left="113" w:right="22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тврда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ом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 xml:space="preserve">ц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е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 и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ј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ће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ик</w:t>
      </w:r>
      <w:r>
        <w:rPr>
          <w:rFonts w:ascii="Arial" w:eastAsia="Arial" w:hAnsi="Arial" w:cs="Arial"/>
          <w:sz w:val="22"/>
          <w:szCs w:val="22"/>
        </w:rPr>
        <w:t>ац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 обављ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к</w:t>
      </w:r>
      <w:r>
        <w:rPr>
          <w:rFonts w:ascii="Arial" w:eastAsia="Arial" w:hAnsi="Arial" w:cs="Arial"/>
          <w:sz w:val="22"/>
          <w:szCs w:val="22"/>
        </w:rPr>
        <w:t>онк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елатности</w:t>
      </w:r>
      <w:r w:rsidR="008B10EA">
        <w:rPr>
          <w:rFonts w:ascii="Arial" w:eastAsia="Arial" w:hAnsi="Arial" w:cs="Arial"/>
          <w:sz w:val="22"/>
          <w:szCs w:val="22"/>
          <w:lang w:val="sr-Cyrl-RS"/>
        </w:rPr>
        <w:t xml:space="preserve"> и оверени превод исте</w:t>
      </w:r>
      <w:r>
        <w:rPr>
          <w:rFonts w:ascii="Arial" w:eastAsia="Arial" w:hAnsi="Arial" w:cs="Arial"/>
          <w:sz w:val="22"/>
          <w:szCs w:val="22"/>
        </w:rPr>
        <w:t>;</w:t>
      </w:r>
    </w:p>
    <w:p w:rsidR="00B77579" w:rsidRDefault="00B77579">
      <w:pPr>
        <w:spacing w:before="10" w:line="240" w:lineRule="exact"/>
        <w:rPr>
          <w:sz w:val="24"/>
          <w:szCs w:val="24"/>
        </w:rPr>
      </w:pPr>
    </w:p>
    <w:p w:rsidR="00B77579" w:rsidRDefault="00AD3E03">
      <w:pPr>
        <w:ind w:left="113" w:right="5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 xml:space="preserve">вор 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 пр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ор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е </w:t>
      </w:r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 xml:space="preserve">аво </w:t>
      </w:r>
      <w:r>
        <w:rPr>
          <w:rFonts w:ascii="Arial" w:eastAsia="Arial" w:hAnsi="Arial" w:cs="Arial"/>
          <w:spacing w:val="-1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асн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</w:t>
      </w:r>
      <w:r>
        <w:rPr>
          <w:rFonts w:ascii="Arial" w:eastAsia="Arial" w:hAnsi="Arial" w:cs="Arial"/>
          <w:spacing w:val="-2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 з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па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над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м прос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ом 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 ће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 xml:space="preserve">и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ност</w:t>
      </w:r>
      <w:r w:rsidR="008B10EA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77579" w:rsidRDefault="00B77579">
      <w:pPr>
        <w:spacing w:before="14" w:line="240" w:lineRule="exact"/>
        <w:rPr>
          <w:sz w:val="24"/>
          <w:szCs w:val="24"/>
        </w:rPr>
      </w:pPr>
    </w:p>
    <w:p w:rsidR="00B77579" w:rsidRDefault="008C7B29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</w:t>
      </w:r>
      <w:r w:rsidR="00AD3E03">
        <w:rPr>
          <w:rFonts w:ascii="Arial" w:eastAsia="Arial" w:hAnsi="Arial" w:cs="Arial"/>
          <w:sz w:val="22"/>
          <w:szCs w:val="22"/>
        </w:rPr>
        <w:t>.</w:t>
      </w:r>
      <w:r w:rsidR="00AD3E03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pacing w:val="-1"/>
          <w:sz w:val="22"/>
          <w:szCs w:val="22"/>
        </w:rPr>
        <w:t>Д</w:t>
      </w:r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-1"/>
          <w:sz w:val="22"/>
          <w:szCs w:val="22"/>
        </w:rPr>
        <w:t>к</w:t>
      </w:r>
      <w:r w:rsidR="00AD3E03">
        <w:rPr>
          <w:rFonts w:ascii="Arial" w:eastAsia="Arial" w:hAnsi="Arial" w:cs="Arial"/>
          <w:sz w:val="22"/>
          <w:szCs w:val="22"/>
        </w:rPr>
        <w:t>аз</w:t>
      </w:r>
      <w:r w:rsidR="00AD3E0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-2"/>
          <w:sz w:val="22"/>
          <w:szCs w:val="22"/>
        </w:rPr>
        <w:t xml:space="preserve"> п</w:t>
      </w:r>
      <w:r w:rsidR="00AD3E03">
        <w:rPr>
          <w:rFonts w:ascii="Arial" w:eastAsia="Arial" w:hAnsi="Arial" w:cs="Arial"/>
          <w:spacing w:val="1"/>
          <w:sz w:val="22"/>
          <w:szCs w:val="22"/>
        </w:rPr>
        <w:t>л</w:t>
      </w:r>
      <w:r w:rsidR="00AD3E03">
        <w:rPr>
          <w:rFonts w:ascii="Arial" w:eastAsia="Arial" w:hAnsi="Arial" w:cs="Arial"/>
          <w:sz w:val="22"/>
          <w:szCs w:val="22"/>
        </w:rPr>
        <w:t>а</w:t>
      </w:r>
      <w:r w:rsidR="00AD3E03">
        <w:rPr>
          <w:rFonts w:ascii="Arial" w:eastAsia="Arial" w:hAnsi="Arial" w:cs="Arial"/>
          <w:spacing w:val="-1"/>
          <w:sz w:val="22"/>
          <w:szCs w:val="22"/>
        </w:rPr>
        <w:t>ћ</w:t>
      </w:r>
      <w:r w:rsidR="00AD3E03">
        <w:rPr>
          <w:rFonts w:ascii="Arial" w:eastAsia="Arial" w:hAnsi="Arial" w:cs="Arial"/>
          <w:sz w:val="22"/>
          <w:szCs w:val="22"/>
        </w:rPr>
        <w:t>ен</w:t>
      </w:r>
      <w:r w:rsidR="00AD3E03">
        <w:rPr>
          <w:rFonts w:ascii="Arial" w:eastAsia="Arial" w:hAnsi="Arial" w:cs="Arial"/>
          <w:spacing w:val="-3"/>
          <w:sz w:val="22"/>
          <w:szCs w:val="22"/>
        </w:rPr>
        <w:t>о</w:t>
      </w:r>
      <w:r w:rsidR="00AD3E03">
        <w:rPr>
          <w:rFonts w:ascii="Arial" w:eastAsia="Arial" w:hAnsi="Arial" w:cs="Arial"/>
          <w:sz w:val="22"/>
          <w:szCs w:val="22"/>
        </w:rPr>
        <w:t>ј</w:t>
      </w:r>
      <w:r w:rsidR="00AD3E03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pacing w:val="-3"/>
          <w:sz w:val="22"/>
          <w:szCs w:val="22"/>
        </w:rPr>
        <w:t>а</w:t>
      </w:r>
      <w:r w:rsidR="00AD3E03">
        <w:rPr>
          <w:rFonts w:ascii="Arial" w:eastAsia="Arial" w:hAnsi="Arial" w:cs="Arial"/>
          <w:spacing w:val="1"/>
          <w:sz w:val="22"/>
          <w:szCs w:val="22"/>
        </w:rPr>
        <w:t>д</w:t>
      </w:r>
      <w:r w:rsidR="00AD3E03">
        <w:rPr>
          <w:rFonts w:ascii="Arial" w:eastAsia="Arial" w:hAnsi="Arial" w:cs="Arial"/>
          <w:spacing w:val="-3"/>
          <w:sz w:val="22"/>
          <w:szCs w:val="22"/>
        </w:rPr>
        <w:t>м</w:t>
      </w:r>
      <w:r w:rsidR="00AD3E03">
        <w:rPr>
          <w:rFonts w:ascii="Arial" w:eastAsia="Arial" w:hAnsi="Arial" w:cs="Arial"/>
          <w:spacing w:val="-1"/>
          <w:sz w:val="22"/>
          <w:szCs w:val="22"/>
        </w:rPr>
        <w:t>и</w:t>
      </w:r>
      <w:r w:rsidR="00AD3E03">
        <w:rPr>
          <w:rFonts w:ascii="Arial" w:eastAsia="Arial" w:hAnsi="Arial" w:cs="Arial"/>
          <w:sz w:val="22"/>
          <w:szCs w:val="22"/>
        </w:rPr>
        <w:t>нис</w:t>
      </w:r>
      <w:r w:rsidR="00AD3E03">
        <w:rPr>
          <w:rFonts w:ascii="Arial" w:eastAsia="Arial" w:hAnsi="Arial" w:cs="Arial"/>
          <w:spacing w:val="-1"/>
          <w:sz w:val="22"/>
          <w:szCs w:val="22"/>
        </w:rPr>
        <w:t>т</w:t>
      </w:r>
      <w:r w:rsidR="00AD3E03">
        <w:rPr>
          <w:rFonts w:ascii="Arial" w:eastAsia="Arial" w:hAnsi="Arial" w:cs="Arial"/>
          <w:sz w:val="22"/>
          <w:szCs w:val="22"/>
        </w:rPr>
        <w:t>р</w:t>
      </w:r>
      <w:r w:rsidR="00AD3E03">
        <w:rPr>
          <w:rFonts w:ascii="Arial" w:eastAsia="Arial" w:hAnsi="Arial" w:cs="Arial"/>
          <w:spacing w:val="-1"/>
          <w:sz w:val="22"/>
          <w:szCs w:val="22"/>
        </w:rPr>
        <w:t>а</w:t>
      </w:r>
      <w:r w:rsidR="00AD3E03">
        <w:rPr>
          <w:rFonts w:ascii="Arial" w:eastAsia="Arial" w:hAnsi="Arial" w:cs="Arial"/>
          <w:sz w:val="22"/>
          <w:szCs w:val="22"/>
        </w:rPr>
        <w:t>т</w:t>
      </w:r>
      <w:r w:rsidR="00AD3E03">
        <w:rPr>
          <w:rFonts w:ascii="Arial" w:eastAsia="Arial" w:hAnsi="Arial" w:cs="Arial"/>
          <w:spacing w:val="-1"/>
          <w:sz w:val="22"/>
          <w:szCs w:val="22"/>
        </w:rPr>
        <w:t>и</w:t>
      </w:r>
      <w:r w:rsidR="00AD3E03">
        <w:rPr>
          <w:rFonts w:ascii="Arial" w:eastAsia="Arial" w:hAnsi="Arial" w:cs="Arial"/>
          <w:sz w:val="22"/>
          <w:szCs w:val="22"/>
        </w:rPr>
        <w:t>в</w:t>
      </w:r>
      <w:r w:rsidR="00AD3E03">
        <w:rPr>
          <w:rFonts w:ascii="Arial" w:eastAsia="Arial" w:hAnsi="Arial" w:cs="Arial"/>
          <w:spacing w:val="1"/>
          <w:sz w:val="22"/>
          <w:szCs w:val="22"/>
        </w:rPr>
        <w:t>н</w:t>
      </w:r>
      <w:r w:rsidR="00AD3E03">
        <w:rPr>
          <w:rFonts w:ascii="Arial" w:eastAsia="Arial" w:hAnsi="Arial" w:cs="Arial"/>
          <w:sz w:val="22"/>
          <w:szCs w:val="22"/>
        </w:rPr>
        <w:t>ој т</w:t>
      </w:r>
      <w:r w:rsidR="00AD3E03">
        <w:rPr>
          <w:rFonts w:ascii="Arial" w:eastAsia="Arial" w:hAnsi="Arial" w:cs="Arial"/>
          <w:spacing w:val="-1"/>
          <w:sz w:val="22"/>
          <w:szCs w:val="22"/>
        </w:rPr>
        <w:t>ак</w:t>
      </w:r>
      <w:r w:rsidR="00AD3E03">
        <w:rPr>
          <w:rFonts w:ascii="Arial" w:eastAsia="Arial" w:hAnsi="Arial" w:cs="Arial"/>
          <w:sz w:val="22"/>
          <w:szCs w:val="22"/>
        </w:rPr>
        <w:t>с</w:t>
      </w:r>
      <w:r w:rsidR="00AD3E03">
        <w:rPr>
          <w:rFonts w:ascii="Arial" w:eastAsia="Arial" w:hAnsi="Arial" w:cs="Arial"/>
          <w:spacing w:val="1"/>
          <w:sz w:val="22"/>
          <w:szCs w:val="22"/>
        </w:rPr>
        <w:t>и</w:t>
      </w:r>
      <w:r w:rsidR="00AD3E03">
        <w:rPr>
          <w:rFonts w:ascii="Arial" w:eastAsia="Arial" w:hAnsi="Arial" w:cs="Arial"/>
          <w:sz w:val="22"/>
          <w:szCs w:val="22"/>
        </w:rPr>
        <w:t>.</w:t>
      </w:r>
    </w:p>
    <w:p w:rsidR="00B77579" w:rsidRDefault="00B77579" w:rsidP="008B10EA">
      <w:pPr>
        <w:ind w:right="100"/>
        <w:rPr>
          <w:rFonts w:ascii="Arial" w:eastAsia="Arial" w:hAnsi="Arial" w:cs="Arial"/>
          <w:b/>
        </w:rPr>
      </w:pPr>
    </w:p>
    <w:p w:rsidR="008B10EA" w:rsidRDefault="008B10EA">
      <w:pPr>
        <w:ind w:left="113" w:right="100"/>
        <w:rPr>
          <w:rFonts w:ascii="Arial" w:eastAsia="Arial" w:hAnsi="Arial" w:cs="Arial"/>
          <w:b/>
        </w:rPr>
      </w:pPr>
    </w:p>
    <w:p w:rsidR="008B10EA" w:rsidRDefault="008B10EA">
      <w:pPr>
        <w:ind w:left="113" w:right="100"/>
        <w:rPr>
          <w:rFonts w:ascii="Arial" w:eastAsia="Arial" w:hAnsi="Arial" w:cs="Arial"/>
          <w:b/>
        </w:rPr>
      </w:pPr>
    </w:p>
    <w:p w:rsidR="0053690B" w:rsidRDefault="0053690B">
      <w:pPr>
        <w:ind w:left="113" w:right="100"/>
        <w:rPr>
          <w:rFonts w:ascii="Arial" w:eastAsia="Arial" w:hAnsi="Arial" w:cs="Arial"/>
          <w:b/>
        </w:rPr>
      </w:pPr>
    </w:p>
    <w:p w:rsidR="0053690B" w:rsidRDefault="0053690B" w:rsidP="0053690B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 Странка доставља доказе под тачкама: </w:t>
      </w:r>
      <w:r w:rsidR="008C7B29">
        <w:rPr>
          <w:rFonts w:ascii="Arial" w:eastAsia="Arial" w:hAnsi="Arial" w:cs="Arial"/>
          <w:sz w:val="22"/>
          <w:szCs w:val="22"/>
          <w:lang w:val="sr-Latn-RS"/>
        </w:rPr>
        <w:t xml:space="preserve">1,3,4,5 и </w:t>
      </w:r>
      <w:r>
        <w:rPr>
          <w:rFonts w:ascii="Arial" w:eastAsia="Arial" w:hAnsi="Arial" w:cs="Arial"/>
          <w:sz w:val="22"/>
          <w:szCs w:val="22"/>
          <w:lang w:val="sr-Latn-RS"/>
        </w:rPr>
        <w:t>6</w:t>
      </w:r>
      <w:r w:rsidR="008C7B29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8B10EA" w:rsidRDefault="0053690B" w:rsidP="008B10EA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увид,прибављ</w:t>
      </w:r>
      <w:r w:rsidR="008B10EA">
        <w:rPr>
          <w:rFonts w:ascii="Arial" w:eastAsia="Arial" w:hAnsi="Arial" w:cs="Arial"/>
          <w:sz w:val="22"/>
          <w:szCs w:val="22"/>
          <w:lang w:val="sr-Cyrl-RS"/>
        </w:rPr>
        <w:t>а и обрађује податке по</w:t>
      </w:r>
    </w:p>
    <w:p w:rsidR="0053690B" w:rsidRDefault="008B10EA" w:rsidP="008B10EA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службеној дужности о доказу</w:t>
      </w:r>
      <w:r w:rsidR="0053690B">
        <w:rPr>
          <w:rFonts w:ascii="Arial" w:eastAsia="Arial" w:hAnsi="Arial" w:cs="Arial"/>
          <w:sz w:val="22"/>
          <w:szCs w:val="22"/>
          <w:lang w:val="sr-Cyrl-RS"/>
        </w:rPr>
        <w:t xml:space="preserve"> из тачке 2.</w:t>
      </w:r>
    </w:p>
    <w:p w:rsidR="008B10EA" w:rsidRDefault="008B10EA" w:rsidP="0053690B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EC4110" w:rsidRPr="00EC4110" w:rsidRDefault="00EC4110" w:rsidP="00EC4110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C4110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EC4110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EC4110">
        <w:rPr>
          <w:rFonts w:ascii="Arial" w:hAnsi="Arial" w:cs="Arial"/>
          <w:sz w:val="22"/>
          <w:szCs w:val="22"/>
          <w:lang w:val="sr-Cyrl-RS"/>
        </w:rPr>
        <w:t xml:space="preserve"> радне </w:t>
      </w:r>
      <w:r w:rsidR="008B10EA">
        <w:rPr>
          <w:rFonts w:ascii="Arial" w:hAnsi="Arial" w:cs="Arial"/>
          <w:sz w:val="22"/>
          <w:szCs w:val="22"/>
          <w:lang w:val="sr-Cyrl-RS"/>
        </w:rPr>
        <w:t xml:space="preserve">дозволе за самозапошљавање, не прилажу </w:t>
      </w:r>
      <w:r w:rsidR="008C7B29">
        <w:rPr>
          <w:rFonts w:ascii="Arial" w:hAnsi="Arial" w:cs="Arial"/>
          <w:sz w:val="22"/>
          <w:szCs w:val="22"/>
          <w:lang w:val="sr-Cyrl-RS"/>
        </w:rPr>
        <w:t>се  докази из тачака: 3. и 4</w:t>
      </w:r>
      <w:r w:rsidRPr="00EC4110">
        <w:rPr>
          <w:rFonts w:ascii="Arial" w:hAnsi="Arial" w:cs="Arial"/>
          <w:sz w:val="22"/>
          <w:szCs w:val="22"/>
          <w:lang w:val="sr-Cyrl-RS"/>
        </w:rPr>
        <w:t>.</w:t>
      </w:r>
    </w:p>
    <w:p w:rsidR="0053690B" w:rsidRPr="00EC4110" w:rsidRDefault="0053690B" w:rsidP="00EC4110">
      <w:pPr>
        <w:ind w:left="113" w:right="100"/>
        <w:jc w:val="both"/>
        <w:rPr>
          <w:rFonts w:ascii="Arial" w:eastAsia="Arial" w:hAnsi="Arial" w:cs="Arial"/>
          <w:sz w:val="22"/>
          <w:szCs w:val="22"/>
        </w:rPr>
      </w:pPr>
    </w:p>
    <w:sectPr w:rsidR="0053690B" w:rsidRPr="00EC4110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0FB" w:rsidRDefault="003330FB">
      <w:r>
        <w:separator/>
      </w:r>
    </w:p>
  </w:endnote>
  <w:endnote w:type="continuationSeparator" w:id="0">
    <w:p w:rsidR="003330FB" w:rsidRDefault="0033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0FB" w:rsidRDefault="003330FB">
      <w:r>
        <w:separator/>
      </w:r>
    </w:p>
  </w:footnote>
  <w:footnote w:type="continuationSeparator" w:id="0">
    <w:p w:rsidR="003330FB" w:rsidRDefault="003330FB">
      <w:r>
        <w:continuationSeparator/>
      </w:r>
    </w:p>
  </w:footnote>
  <w:footnote w:id="1">
    <w:p w:rsidR="0028630E" w:rsidRPr="0054473A" w:rsidRDefault="0028630E" w:rsidP="0028630E">
      <w:pPr>
        <w:jc w:val="both"/>
        <w:rPr>
          <w:lang w:val="sr-Cyrl-CS"/>
        </w:rPr>
      </w:pPr>
      <w:r w:rsidRPr="008D3790">
        <w:rPr>
          <w:rStyle w:val="FootnoteReference"/>
          <w:rFonts w:eastAsiaTheme="minorEastAsia"/>
        </w:rPr>
        <w:footnoteRef/>
      </w:r>
      <w:r w:rsidRPr="008D3790">
        <w:rPr>
          <w:sz w:val="18"/>
          <w:szCs w:val="18"/>
        </w:rPr>
        <w:t xml:space="preserve"> </w:t>
      </w:r>
      <w:r w:rsidRPr="008D3790"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579" w:rsidRPr="009F2DB3" w:rsidRDefault="00934079">
    <w:pPr>
      <w:spacing w:line="200" w:lineRule="exact"/>
      <w:rPr>
        <w:b/>
      </w:rPr>
    </w:pPr>
    <w:r w:rsidRPr="009F2DB3">
      <w:rPr>
        <w:b/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5591175</wp:posOffset>
              </wp:positionH>
              <wp:positionV relativeFrom="page">
                <wp:posOffset>581025</wp:posOffset>
              </wp:positionV>
              <wp:extent cx="1261745" cy="304800"/>
              <wp:effectExtent l="0" t="0" r="146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174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7579" w:rsidRDefault="00AD3E03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СЗ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0.25pt;margin-top:45.75pt;width:99.35pt;height:2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" filled="f" stroked="f">
              <v:textbox inset="0,0,0,0">
                <w:txbxContent>
                  <w:p w:rsidR="00B77579" w:rsidRDefault="00AD3E03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СЗ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F2DB3">
      <w:rPr>
        <w:b/>
      </w:rPr>
      <w:t xml:space="preserve">                                                                                                                                                      </w:t>
    </w:r>
    <w:r w:rsidR="007F5971" w:rsidRPr="009F2DB3">
      <w:rPr>
        <w:b/>
      </w:rPr>
      <w:t>0032-PR-072-OD-35-PR-0</w:t>
    </w:r>
    <w:r w:rsidR="0047708B">
      <w:rPr>
        <w:b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0AE6"/>
    <w:multiLevelType w:val="hybridMultilevel"/>
    <w:tmpl w:val="708AE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842D7"/>
    <w:multiLevelType w:val="multilevel"/>
    <w:tmpl w:val="F858FF9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A0E3176"/>
    <w:multiLevelType w:val="hybridMultilevel"/>
    <w:tmpl w:val="784C9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79"/>
    <w:rsid w:val="000D0F81"/>
    <w:rsid w:val="0025486C"/>
    <w:rsid w:val="0028630E"/>
    <w:rsid w:val="003330FB"/>
    <w:rsid w:val="003411D0"/>
    <w:rsid w:val="003525A1"/>
    <w:rsid w:val="0039062C"/>
    <w:rsid w:val="00466621"/>
    <w:rsid w:val="00474358"/>
    <w:rsid w:val="0047708B"/>
    <w:rsid w:val="004A567F"/>
    <w:rsid w:val="004C7146"/>
    <w:rsid w:val="0053690B"/>
    <w:rsid w:val="005A32EB"/>
    <w:rsid w:val="006523FF"/>
    <w:rsid w:val="00660D3E"/>
    <w:rsid w:val="00684F84"/>
    <w:rsid w:val="006E03D8"/>
    <w:rsid w:val="006E3AAF"/>
    <w:rsid w:val="00724FCE"/>
    <w:rsid w:val="007F5971"/>
    <w:rsid w:val="008960A0"/>
    <w:rsid w:val="008A6E36"/>
    <w:rsid w:val="008B10EA"/>
    <w:rsid w:val="008C7B29"/>
    <w:rsid w:val="008D5A99"/>
    <w:rsid w:val="00934079"/>
    <w:rsid w:val="00962F77"/>
    <w:rsid w:val="009C371C"/>
    <w:rsid w:val="009F2DB3"/>
    <w:rsid w:val="00AD3E03"/>
    <w:rsid w:val="00B659F9"/>
    <w:rsid w:val="00B736D7"/>
    <w:rsid w:val="00B77579"/>
    <w:rsid w:val="00BF2427"/>
    <w:rsid w:val="00C129ED"/>
    <w:rsid w:val="00C24B7F"/>
    <w:rsid w:val="00DE2060"/>
    <w:rsid w:val="00E069B9"/>
    <w:rsid w:val="00E11AD7"/>
    <w:rsid w:val="00E51009"/>
    <w:rsid w:val="00EC4110"/>
    <w:rsid w:val="00F11178"/>
    <w:rsid w:val="00F50219"/>
    <w:rsid w:val="00FB02FD"/>
    <w:rsid w:val="00FB0EE8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294074-ECD9-435A-B320-04124767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nhideWhenUsed/>
    <w:rsid w:val="007F597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7F5971"/>
  </w:style>
  <w:style w:type="paragraph" w:styleId="Footer">
    <w:name w:val="footer"/>
    <w:basedOn w:val="Normal"/>
    <w:link w:val="FooterChar"/>
    <w:uiPriority w:val="99"/>
    <w:unhideWhenUsed/>
    <w:rsid w:val="007F597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971"/>
  </w:style>
  <w:style w:type="paragraph" w:styleId="BalloonText">
    <w:name w:val="Balloon Text"/>
    <w:basedOn w:val="Normal"/>
    <w:link w:val="BalloonTextChar"/>
    <w:uiPriority w:val="99"/>
    <w:semiHidden/>
    <w:unhideWhenUsed/>
    <w:rsid w:val="004770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08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28630E"/>
    <w:pPr>
      <w:ind w:left="720"/>
      <w:contextualSpacing/>
    </w:pPr>
  </w:style>
  <w:style w:type="character" w:styleId="FootnoteReference">
    <w:name w:val="footnote reference"/>
    <w:semiHidden/>
    <w:rsid w:val="0028630E"/>
    <w:rPr>
      <w:vertAlign w:val="superscript"/>
    </w:rPr>
  </w:style>
  <w:style w:type="paragraph" w:styleId="BlockText">
    <w:name w:val="Block Text"/>
    <w:basedOn w:val="Normal"/>
    <w:semiHidden/>
    <w:unhideWhenUsed/>
    <w:rsid w:val="00F50219"/>
    <w:pPr>
      <w:ind w:left="57" w:right="57" w:firstLine="720"/>
      <w:jc w:val="both"/>
    </w:pPr>
    <w:rPr>
      <w:sz w:val="24"/>
      <w:szCs w:val="24"/>
      <w:lang w:val="sr-Cyrl-CS"/>
    </w:rPr>
  </w:style>
  <w:style w:type="paragraph" w:styleId="NoSpacing">
    <w:name w:val="No Spacing"/>
    <w:uiPriority w:val="1"/>
    <w:qFormat/>
    <w:rsid w:val="00F50219"/>
    <w:rPr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F502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zzpol@nsz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zzpol@nsz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Snežana Nekvasil</cp:lastModifiedBy>
  <cp:revision>8</cp:revision>
  <cp:lastPrinted>2019-02-08T15:08:00Z</cp:lastPrinted>
  <dcterms:created xsi:type="dcterms:W3CDTF">2019-05-29T13:31:00Z</dcterms:created>
  <dcterms:modified xsi:type="dcterms:W3CDTF">2019-12-31T09:40:00Z</dcterms:modified>
</cp:coreProperties>
</file>