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4F1" w:rsidRPr="0051625E" w:rsidRDefault="003234F1">
      <w:pPr>
        <w:spacing w:before="3" w:line="160" w:lineRule="exact"/>
        <w:rPr>
          <w:sz w:val="17"/>
          <w:szCs w:val="17"/>
          <w:lang w:val="sr-Cyrl-RS"/>
        </w:rPr>
      </w:pPr>
    </w:p>
    <w:p w:rsidR="0003706C" w:rsidRDefault="0003706C">
      <w:pPr>
        <w:spacing w:before="3" w:line="160" w:lineRule="exact"/>
        <w:rPr>
          <w:sz w:val="17"/>
          <w:szCs w:val="17"/>
        </w:rPr>
      </w:pPr>
    </w:p>
    <w:p w:rsidR="00152118" w:rsidRDefault="00152118">
      <w:pPr>
        <w:spacing w:before="3" w:line="160" w:lineRule="exact"/>
        <w:rPr>
          <w:sz w:val="17"/>
          <w:szCs w:val="17"/>
        </w:rPr>
      </w:pPr>
    </w:p>
    <w:p w:rsidR="00152118" w:rsidRDefault="00152118">
      <w:pPr>
        <w:spacing w:before="3" w:line="160" w:lineRule="exact"/>
        <w:rPr>
          <w:sz w:val="17"/>
          <w:szCs w:val="17"/>
        </w:rPr>
      </w:pPr>
    </w:p>
    <w:p w:rsidR="00152118" w:rsidRDefault="00152118">
      <w:pPr>
        <w:spacing w:before="3" w:line="160" w:lineRule="exact"/>
        <w:rPr>
          <w:sz w:val="17"/>
          <w:szCs w:val="17"/>
        </w:rPr>
      </w:pPr>
    </w:p>
    <w:p w:rsidR="00152118" w:rsidRDefault="00152118">
      <w:pPr>
        <w:spacing w:before="3" w:line="160" w:lineRule="exact"/>
        <w:rPr>
          <w:sz w:val="17"/>
          <w:szCs w:val="17"/>
        </w:rPr>
      </w:pPr>
    </w:p>
    <w:p w:rsidR="00152118" w:rsidRDefault="00152118">
      <w:pPr>
        <w:spacing w:before="3" w:line="160" w:lineRule="exact"/>
        <w:rPr>
          <w:sz w:val="17"/>
          <w:szCs w:val="17"/>
        </w:rPr>
      </w:pPr>
    </w:p>
    <w:p w:rsidR="0003706C" w:rsidRDefault="0003706C">
      <w:pPr>
        <w:spacing w:before="3" w:line="160" w:lineRule="exact"/>
        <w:rPr>
          <w:sz w:val="17"/>
          <w:szCs w:val="17"/>
        </w:rPr>
      </w:pPr>
    </w:p>
    <w:p w:rsidR="0003706C" w:rsidRDefault="005B5C9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4"/>
          <w:szCs w:val="22"/>
        </w:rPr>
      </w:pPr>
      <w:r w:rsidRPr="005B5C9F">
        <w:rPr>
          <w:rFonts w:ascii="Arial" w:eastAsia="Arial" w:hAnsi="Arial" w:cs="Arial"/>
          <w:b/>
          <w:spacing w:val="1"/>
          <w:sz w:val="24"/>
          <w:szCs w:val="22"/>
        </w:rPr>
        <w:object w:dxaOrig="9020" w:dyaOrig="91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459.75pt" o:ole="">
            <v:imagedata r:id="rId8" o:title=""/>
          </v:shape>
          <o:OLEObject Type="Embed" ProgID="Word.Document.12" ShapeID="_x0000_i1025" DrawAspect="Content" ObjectID="_1639296232" r:id="rId9">
            <o:FieldCodes>\s</o:FieldCodes>
          </o:OLEObject>
        </w:object>
      </w:r>
    </w:p>
    <w:p w:rsidR="005B5C9F" w:rsidRDefault="005B5C9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4"/>
          <w:szCs w:val="22"/>
        </w:rPr>
      </w:pPr>
    </w:p>
    <w:p w:rsidR="005B5C9F" w:rsidRDefault="005B5C9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4"/>
          <w:szCs w:val="22"/>
        </w:rPr>
      </w:pPr>
    </w:p>
    <w:p w:rsidR="005B5C9F" w:rsidRDefault="005B5C9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4"/>
          <w:szCs w:val="22"/>
        </w:rPr>
      </w:pPr>
    </w:p>
    <w:p w:rsidR="005B5C9F" w:rsidRDefault="005B5C9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4"/>
          <w:szCs w:val="22"/>
        </w:rPr>
      </w:pPr>
    </w:p>
    <w:p w:rsidR="005B5C9F" w:rsidRDefault="005B5C9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4"/>
          <w:szCs w:val="22"/>
        </w:rPr>
      </w:pPr>
    </w:p>
    <w:p w:rsidR="005B5C9F" w:rsidRDefault="005B5C9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4"/>
          <w:szCs w:val="22"/>
        </w:rPr>
      </w:pPr>
    </w:p>
    <w:p w:rsidR="005B5C9F" w:rsidRDefault="005B5C9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4"/>
          <w:szCs w:val="22"/>
        </w:rPr>
      </w:pPr>
    </w:p>
    <w:p w:rsidR="005B5C9F" w:rsidRDefault="005B5C9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4"/>
          <w:szCs w:val="22"/>
        </w:rPr>
      </w:pPr>
    </w:p>
    <w:p w:rsidR="005B5C9F" w:rsidRDefault="005B5C9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4"/>
          <w:szCs w:val="22"/>
        </w:rPr>
      </w:pPr>
    </w:p>
    <w:p w:rsidR="005B5C9F" w:rsidRDefault="005B5C9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4"/>
          <w:szCs w:val="22"/>
        </w:rPr>
      </w:pPr>
    </w:p>
    <w:p w:rsidR="005B5C9F" w:rsidRDefault="005B5C9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4"/>
          <w:szCs w:val="22"/>
        </w:rPr>
      </w:pPr>
    </w:p>
    <w:p w:rsidR="005B5C9F" w:rsidRDefault="005B5C9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4"/>
          <w:szCs w:val="22"/>
        </w:rPr>
      </w:pPr>
    </w:p>
    <w:p w:rsidR="005B5C9F" w:rsidRDefault="005B5C9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4"/>
          <w:szCs w:val="22"/>
        </w:rPr>
      </w:pPr>
    </w:p>
    <w:p w:rsidR="005B5C9F" w:rsidRDefault="005B5C9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4"/>
          <w:szCs w:val="22"/>
        </w:rPr>
      </w:pPr>
    </w:p>
    <w:p w:rsidR="005B5C9F" w:rsidRDefault="005B5C9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4"/>
          <w:szCs w:val="22"/>
        </w:rPr>
      </w:pPr>
    </w:p>
    <w:p w:rsidR="005B5C9F" w:rsidRPr="005B5C9F" w:rsidRDefault="005B5C9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4"/>
          <w:szCs w:val="22"/>
        </w:rPr>
      </w:pPr>
    </w:p>
    <w:p w:rsidR="0003706C" w:rsidRDefault="0003706C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2"/>
          <w:szCs w:val="22"/>
        </w:rPr>
      </w:pPr>
    </w:p>
    <w:p w:rsidR="00B34FED" w:rsidRDefault="00B83FAE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lastRenderedPageBreak/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Ц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2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Ж</w:t>
      </w:r>
      <w:r>
        <w:rPr>
          <w:rFonts w:ascii="Arial" w:eastAsia="Arial" w:hAnsi="Arial" w:cs="Arial"/>
          <w:b/>
          <w:spacing w:val="1"/>
          <w:sz w:val="22"/>
          <w:szCs w:val="22"/>
        </w:rPr>
        <w:t>Б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 xml:space="preserve">ЊЕ </w:t>
      </w:r>
    </w:p>
    <w:p w:rsidR="003234F1" w:rsidRDefault="00B83FAE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ла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3234F1" w:rsidRDefault="00B83FAE">
      <w:pPr>
        <w:tabs>
          <w:tab w:val="left" w:pos="30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Default="003234F1">
      <w:pPr>
        <w:spacing w:before="20" w:line="280" w:lineRule="exact"/>
        <w:rPr>
          <w:sz w:val="28"/>
          <w:szCs w:val="28"/>
        </w:rPr>
      </w:pPr>
    </w:p>
    <w:p w:rsidR="004B02BE" w:rsidRDefault="004B02BE">
      <w:pPr>
        <w:spacing w:before="9" w:line="440" w:lineRule="exact"/>
        <w:ind w:left="4079" w:right="4081"/>
        <w:jc w:val="center"/>
        <w:rPr>
          <w:rFonts w:ascii="Arial" w:eastAsia="Arial" w:hAnsi="Arial" w:cs="Arial"/>
          <w:b/>
          <w:position w:val="-1"/>
          <w:sz w:val="40"/>
          <w:szCs w:val="40"/>
        </w:rPr>
      </w:pPr>
    </w:p>
    <w:p w:rsidR="004B02BE" w:rsidRDefault="004B02BE">
      <w:pPr>
        <w:spacing w:before="9" w:line="440" w:lineRule="exact"/>
        <w:ind w:left="4079" w:right="4081"/>
        <w:jc w:val="center"/>
        <w:rPr>
          <w:rFonts w:ascii="Arial" w:eastAsia="Arial" w:hAnsi="Arial" w:cs="Arial"/>
          <w:b/>
          <w:position w:val="-1"/>
          <w:sz w:val="40"/>
          <w:szCs w:val="40"/>
        </w:rPr>
      </w:pPr>
    </w:p>
    <w:p w:rsidR="003234F1" w:rsidRDefault="00B83FAE">
      <w:pPr>
        <w:spacing w:before="9" w:line="440" w:lineRule="exact"/>
        <w:ind w:left="4079" w:right="4081"/>
        <w:jc w:val="center"/>
        <w:rPr>
          <w:rFonts w:ascii="Arial" w:eastAsia="Arial" w:hAnsi="Arial" w:cs="Arial"/>
          <w:b/>
          <w:position w:val="-1"/>
          <w:sz w:val="40"/>
          <w:szCs w:val="40"/>
        </w:rPr>
      </w:pPr>
      <w:r>
        <w:rPr>
          <w:rFonts w:ascii="Arial" w:eastAsia="Arial" w:hAnsi="Arial" w:cs="Arial"/>
          <w:b/>
          <w:position w:val="-1"/>
          <w:sz w:val="40"/>
          <w:szCs w:val="40"/>
        </w:rPr>
        <w:t>З</w:t>
      </w:r>
      <w:r>
        <w:rPr>
          <w:rFonts w:ascii="Arial" w:eastAsia="Arial" w:hAnsi="Arial" w:cs="Arial"/>
          <w:b/>
          <w:spacing w:val="2"/>
          <w:position w:val="-1"/>
          <w:sz w:val="40"/>
          <w:szCs w:val="40"/>
        </w:rPr>
        <w:t>А</w:t>
      </w:r>
      <w:r>
        <w:rPr>
          <w:rFonts w:ascii="Arial" w:eastAsia="Arial" w:hAnsi="Arial" w:cs="Arial"/>
          <w:b/>
          <w:position w:val="-1"/>
          <w:sz w:val="40"/>
          <w:szCs w:val="40"/>
        </w:rPr>
        <w:t>ХТ</w:t>
      </w:r>
      <w:r>
        <w:rPr>
          <w:rFonts w:ascii="Arial" w:eastAsia="Arial" w:hAnsi="Arial" w:cs="Arial"/>
          <w:b/>
          <w:spacing w:val="-4"/>
          <w:position w:val="-1"/>
          <w:sz w:val="40"/>
          <w:szCs w:val="40"/>
        </w:rPr>
        <w:t>Е</w:t>
      </w:r>
      <w:r>
        <w:rPr>
          <w:rFonts w:ascii="Arial" w:eastAsia="Arial" w:hAnsi="Arial" w:cs="Arial"/>
          <w:b/>
          <w:position w:val="-1"/>
          <w:sz w:val="40"/>
          <w:szCs w:val="40"/>
        </w:rPr>
        <w:t>В</w:t>
      </w:r>
    </w:p>
    <w:p w:rsidR="004B02BE" w:rsidRDefault="004B02BE">
      <w:pPr>
        <w:spacing w:before="9" w:line="440" w:lineRule="exact"/>
        <w:ind w:left="4079" w:right="4081"/>
        <w:jc w:val="center"/>
        <w:rPr>
          <w:rFonts w:ascii="Arial" w:eastAsia="Arial" w:hAnsi="Arial" w:cs="Arial"/>
          <w:b/>
          <w:position w:val="-1"/>
          <w:sz w:val="40"/>
          <w:szCs w:val="40"/>
        </w:rPr>
      </w:pPr>
    </w:p>
    <w:p w:rsidR="004B02BE" w:rsidRDefault="004B02BE">
      <w:pPr>
        <w:spacing w:before="9" w:line="440" w:lineRule="exact"/>
        <w:ind w:left="4079" w:right="4081"/>
        <w:jc w:val="center"/>
        <w:rPr>
          <w:rFonts w:ascii="Arial" w:eastAsia="Arial" w:hAnsi="Arial" w:cs="Arial"/>
          <w:sz w:val="40"/>
          <w:szCs w:val="40"/>
        </w:rPr>
      </w:pPr>
    </w:p>
    <w:p w:rsidR="003234F1" w:rsidRDefault="003234F1">
      <w:pPr>
        <w:spacing w:before="10" w:line="220" w:lineRule="exact"/>
        <w:rPr>
          <w:sz w:val="22"/>
          <w:szCs w:val="22"/>
        </w:rPr>
      </w:pPr>
    </w:p>
    <w:p w:rsidR="003234F1" w:rsidRDefault="00B83FAE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 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авање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z w:val="22"/>
          <w:szCs w:val="22"/>
        </w:rPr>
        <w:t>не 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</w:p>
    <w:p w:rsidR="003234F1" w:rsidRDefault="003234F1">
      <w:pPr>
        <w:spacing w:before="13" w:line="240" w:lineRule="exact"/>
        <w:rPr>
          <w:sz w:val="24"/>
          <w:szCs w:val="24"/>
        </w:rPr>
      </w:pPr>
    </w:p>
    <w:p w:rsidR="003234F1" w:rsidRDefault="00B83FAE">
      <w:pPr>
        <w:tabs>
          <w:tab w:val="left" w:pos="8020"/>
        </w:tabs>
        <w:spacing w:line="240" w:lineRule="exact"/>
        <w:ind w:left="113"/>
        <w:rPr>
          <w:rFonts w:ascii="Arial" w:eastAsia="Arial" w:hAnsi="Arial" w:cs="Arial"/>
          <w:position w:val="-1"/>
          <w:sz w:val="22"/>
          <w:szCs w:val="22"/>
          <w:u w:val="single" w:color="000000"/>
        </w:rPr>
      </w:pP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) 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п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ење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ч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не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во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4B02BE" w:rsidRDefault="004B02BE">
      <w:pPr>
        <w:tabs>
          <w:tab w:val="left" w:pos="802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</w:p>
    <w:p w:rsidR="003234F1" w:rsidRDefault="003234F1">
      <w:pPr>
        <w:spacing w:before="2" w:line="140" w:lineRule="exact"/>
        <w:rPr>
          <w:sz w:val="14"/>
          <w:szCs w:val="14"/>
        </w:rPr>
      </w:pPr>
    </w:p>
    <w:p w:rsidR="003234F1" w:rsidRDefault="003234F1">
      <w:pPr>
        <w:spacing w:line="200" w:lineRule="exact"/>
      </w:pPr>
    </w:p>
    <w:p w:rsidR="003234F1" w:rsidRDefault="00B83FAE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ВРС</w:t>
      </w:r>
      <w:r>
        <w:rPr>
          <w:rFonts w:ascii="Arial" w:eastAsia="Arial" w:hAnsi="Arial" w:cs="Arial"/>
          <w:b/>
          <w:spacing w:val="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Л</w:t>
      </w:r>
      <w:r>
        <w:rPr>
          <w:rFonts w:ascii="Arial" w:eastAsia="Arial" w:hAnsi="Arial" w:cs="Arial"/>
          <w:b/>
          <w:spacing w:val="2"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>Ч</w:t>
      </w:r>
      <w:r>
        <w:rPr>
          <w:rFonts w:ascii="Arial" w:eastAsia="Arial" w:hAnsi="Arial" w:cs="Arial"/>
          <w:b/>
          <w:sz w:val="24"/>
          <w:szCs w:val="24"/>
        </w:rPr>
        <w:t>НЕ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3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НЕ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ДО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 xml:space="preserve">ВОЛЕ </w:t>
      </w:r>
      <w:r>
        <w:rPr>
          <w:rFonts w:ascii="Arial" w:eastAsia="Arial" w:hAnsi="Arial" w:cs="Arial"/>
          <w:b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spacing w:val="-2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</w:t>
      </w:r>
      <w:r>
        <w:rPr>
          <w:rFonts w:ascii="Arial" w:eastAsia="Arial" w:hAnsi="Arial" w:cs="Arial"/>
          <w:b/>
          <w:spacing w:val="4"/>
          <w:sz w:val="24"/>
          <w:szCs w:val="24"/>
        </w:rPr>
        <w:t>Т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У 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СИО</w:t>
      </w:r>
      <w:r>
        <w:rPr>
          <w:rFonts w:ascii="Arial" w:eastAsia="Arial" w:hAnsi="Arial" w:cs="Arial"/>
          <w:b/>
          <w:spacing w:val="2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6"/>
          <w:sz w:val="24"/>
          <w:szCs w:val="24"/>
        </w:rPr>
        <w:t>З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:rsidR="003234F1" w:rsidRDefault="003234F1">
      <w:pPr>
        <w:spacing w:before="18" w:line="260" w:lineRule="exact"/>
        <w:rPr>
          <w:sz w:val="26"/>
          <w:szCs w:val="26"/>
        </w:rPr>
      </w:pPr>
    </w:p>
    <w:p w:rsidR="003234F1" w:rsidRDefault="00B83FAE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z w:val="22"/>
          <w:szCs w:val="22"/>
        </w:rPr>
        <w:t>чна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 за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ца.</w:t>
      </w:r>
    </w:p>
    <w:p w:rsidR="003234F1" w:rsidRDefault="003234F1">
      <w:pPr>
        <w:spacing w:before="12" w:line="240" w:lineRule="exact"/>
        <w:rPr>
          <w:sz w:val="24"/>
          <w:szCs w:val="24"/>
        </w:rPr>
      </w:pPr>
    </w:p>
    <w:p w:rsidR="003234F1" w:rsidRDefault="00B83FAE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z w:val="22"/>
          <w:szCs w:val="22"/>
        </w:rPr>
        <w:t>чна р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 р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и сп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 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нац српс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г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1"/>
          <w:sz w:val="22"/>
          <w:szCs w:val="22"/>
        </w:rPr>
        <w:t>ек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</w:p>
    <w:p w:rsidR="003234F1" w:rsidRDefault="00B83FAE">
      <w:pPr>
        <w:spacing w:before="1"/>
        <w:ind w:left="444" w:right="581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ћ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г ст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пена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прав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 xml:space="preserve">ј 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4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.</w:t>
      </w:r>
    </w:p>
    <w:p w:rsidR="003234F1" w:rsidRDefault="003234F1">
      <w:pPr>
        <w:spacing w:before="18" w:line="240" w:lineRule="exact"/>
        <w:rPr>
          <w:sz w:val="24"/>
          <w:szCs w:val="24"/>
        </w:rPr>
      </w:pPr>
    </w:p>
    <w:p w:rsidR="003234F1" w:rsidRDefault="00B83FAE">
      <w:pPr>
        <w:spacing w:line="240" w:lineRule="exact"/>
        <w:ind w:left="480" w:right="932" w:hanging="36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 р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и сп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 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е пор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ср</w:t>
      </w:r>
      <w:r>
        <w:rPr>
          <w:rFonts w:ascii="Arial" w:eastAsia="Arial" w:hAnsi="Arial" w:cs="Arial"/>
          <w:spacing w:val="-2"/>
          <w:sz w:val="22"/>
          <w:szCs w:val="22"/>
        </w:rPr>
        <w:t>п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 xml:space="preserve">ог 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ржав</w:t>
      </w:r>
      <w:r>
        <w:rPr>
          <w:rFonts w:ascii="Arial" w:eastAsia="Arial" w:hAnsi="Arial" w:cs="Arial"/>
          <w:spacing w:val="-1"/>
          <w:sz w:val="22"/>
          <w:szCs w:val="22"/>
        </w:rPr>
        <w:t>љ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.</w:t>
      </w:r>
    </w:p>
    <w:p w:rsidR="003234F1" w:rsidRDefault="003234F1">
      <w:pPr>
        <w:spacing w:before="14" w:line="240" w:lineRule="exact"/>
        <w:rPr>
          <w:sz w:val="24"/>
          <w:szCs w:val="24"/>
        </w:rPr>
      </w:pPr>
    </w:p>
    <w:p w:rsidR="003234F1" w:rsidRDefault="00B83FAE">
      <w:pPr>
        <w:spacing w:line="240" w:lineRule="exact"/>
        <w:ind w:left="483" w:right="869" w:hanging="3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z w:val="22"/>
          <w:szCs w:val="22"/>
        </w:rPr>
        <w:t>чна р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-2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 ра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сп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ања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ч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е 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 xml:space="preserve">сом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збе</w:t>
      </w:r>
      <w:r>
        <w:rPr>
          <w:rFonts w:ascii="Arial" w:eastAsia="Arial" w:hAnsi="Arial" w:cs="Arial"/>
          <w:spacing w:val="-1"/>
          <w:sz w:val="22"/>
          <w:szCs w:val="22"/>
        </w:rPr>
        <w:t>г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.</w:t>
      </w:r>
    </w:p>
    <w:p w:rsidR="003234F1" w:rsidRDefault="003234F1">
      <w:pPr>
        <w:spacing w:before="18" w:line="260" w:lineRule="exact"/>
        <w:rPr>
          <w:sz w:val="26"/>
          <w:szCs w:val="26"/>
        </w:rPr>
      </w:pPr>
    </w:p>
    <w:p w:rsidR="003234F1" w:rsidRDefault="00B83FAE">
      <w:pPr>
        <w:spacing w:line="240" w:lineRule="exact"/>
        <w:ind w:left="483" w:right="821" w:hanging="3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z w:val="22"/>
          <w:szCs w:val="22"/>
        </w:rPr>
        <w:t>чна р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 р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и сп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- 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ч</w:t>
      </w:r>
      <w:r>
        <w:rPr>
          <w:rFonts w:ascii="Arial" w:eastAsia="Arial" w:hAnsi="Arial" w:cs="Arial"/>
          <w:spacing w:val="-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4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це 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ним 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ав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4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.</w:t>
      </w:r>
    </w:p>
    <w:p w:rsidR="003234F1" w:rsidRDefault="003234F1">
      <w:pPr>
        <w:spacing w:line="200" w:lineRule="exact"/>
      </w:pPr>
    </w:p>
    <w:p w:rsidR="003234F1" w:rsidRDefault="003234F1">
      <w:pPr>
        <w:spacing w:line="200" w:lineRule="exact"/>
      </w:pPr>
    </w:p>
    <w:p w:rsidR="003234F1" w:rsidRDefault="00B83FAE">
      <w:pPr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ИОЦУ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3234F1" w:rsidRDefault="003234F1">
      <w:pPr>
        <w:spacing w:before="9" w:line="100" w:lineRule="exact"/>
        <w:rPr>
          <w:sz w:val="10"/>
          <w:szCs w:val="10"/>
        </w:rPr>
      </w:pPr>
    </w:p>
    <w:p w:rsidR="003234F1" w:rsidRDefault="003234F1">
      <w:pPr>
        <w:spacing w:line="200" w:lineRule="exact"/>
      </w:pP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40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1.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: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before="18" w:line="26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45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2.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е: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before="18" w:line="26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58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3.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н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г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а: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before="20" w:line="26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z w:val="22"/>
          <w:szCs w:val="22"/>
        </w:rPr>
        <w:t>4.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о</w:t>
      </w:r>
      <w:r w:rsidRPr="00A6116C">
        <w:rPr>
          <w:rFonts w:ascii="Arial" w:eastAsia="Arial" w:hAnsi="Arial" w:cs="Arial"/>
          <w:spacing w:val="1"/>
          <w:sz w:val="22"/>
          <w:szCs w:val="22"/>
        </w:rPr>
        <w:t>л</w:t>
      </w:r>
      <w:r w:rsidRPr="00A6116C">
        <w:rPr>
          <w:rFonts w:ascii="Arial" w:eastAsia="Arial" w:hAnsi="Arial" w:cs="Arial"/>
          <w:sz w:val="22"/>
          <w:szCs w:val="22"/>
        </w:rPr>
        <w:t xml:space="preserve">:          </w:t>
      </w:r>
      <w:r w:rsidRPr="00A6116C"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 xml:space="preserve">а.) 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м</w:t>
      </w:r>
      <w:r w:rsidRPr="00A6116C">
        <w:rPr>
          <w:rFonts w:ascii="Arial" w:eastAsia="Arial" w:hAnsi="Arial" w:cs="Arial"/>
          <w:spacing w:val="-2"/>
          <w:sz w:val="22"/>
          <w:szCs w:val="22"/>
        </w:rPr>
        <w:t>у</w:t>
      </w:r>
      <w:r w:rsidRPr="00A6116C">
        <w:rPr>
          <w:rFonts w:ascii="Arial" w:eastAsia="Arial" w:hAnsi="Arial" w:cs="Arial"/>
          <w:sz w:val="22"/>
          <w:szCs w:val="22"/>
        </w:rPr>
        <w:t xml:space="preserve">шки                 </w:t>
      </w:r>
      <w:r w:rsidRPr="00A6116C"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б</w:t>
      </w:r>
      <w:r w:rsidRPr="00A6116C">
        <w:rPr>
          <w:rFonts w:ascii="Arial" w:eastAsia="Arial" w:hAnsi="Arial" w:cs="Arial"/>
          <w:spacing w:val="1"/>
          <w:sz w:val="22"/>
          <w:szCs w:val="22"/>
        </w:rPr>
        <w:t>.</w:t>
      </w:r>
      <w:r w:rsidRPr="00A6116C">
        <w:rPr>
          <w:rFonts w:ascii="Arial" w:eastAsia="Arial" w:hAnsi="Arial" w:cs="Arial"/>
          <w:sz w:val="22"/>
          <w:szCs w:val="22"/>
        </w:rPr>
        <w:t>)</w:t>
      </w:r>
      <w:r w:rsidRPr="00A6116C"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ж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нски</w:t>
      </w:r>
    </w:p>
    <w:p w:rsidR="003234F1" w:rsidRPr="00A6116C" w:rsidRDefault="003234F1">
      <w:pPr>
        <w:spacing w:before="5" w:line="1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Default="00B83FAE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position w:val="-1"/>
          <w:sz w:val="22"/>
          <w:szCs w:val="22"/>
          <w:u w:val="single" w:color="000000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5.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,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сец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одина</w:t>
      </w:r>
      <w:r w:rsidRPr="00A6116C">
        <w:rPr>
          <w:rFonts w:ascii="Arial" w:eastAsia="Arial" w:hAnsi="Arial" w:cs="Arial"/>
          <w:spacing w:val="-4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ђ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4B02BE" w:rsidRDefault="004B02BE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position w:val="-1"/>
          <w:sz w:val="22"/>
          <w:szCs w:val="22"/>
          <w:u w:val="single" w:color="000000"/>
        </w:rPr>
      </w:pPr>
    </w:p>
    <w:p w:rsidR="004B02BE" w:rsidRDefault="004B02BE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position w:val="-1"/>
          <w:sz w:val="22"/>
          <w:szCs w:val="22"/>
          <w:u w:val="single" w:color="000000"/>
        </w:rPr>
      </w:pPr>
    </w:p>
    <w:p w:rsidR="004B02BE" w:rsidRPr="00A6116C" w:rsidRDefault="004B02BE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before="18" w:line="26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6.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ес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о и 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ава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ђ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ња: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before="18" w:line="26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7.</w:t>
      </w:r>
      <w:r w:rsidRPr="00A6116C"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ав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љ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анс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во: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03706C" w:rsidRDefault="0003706C">
      <w:pPr>
        <w:spacing w:before="18" w:line="260" w:lineRule="exact"/>
        <w:rPr>
          <w:rFonts w:ascii="Arial" w:hAnsi="Arial" w:cs="Arial"/>
          <w:sz w:val="22"/>
          <w:szCs w:val="22"/>
        </w:rPr>
      </w:pPr>
    </w:p>
    <w:p w:rsidR="004B02BE" w:rsidRDefault="004B02BE">
      <w:pPr>
        <w:spacing w:before="18" w:line="260" w:lineRule="exact"/>
        <w:rPr>
          <w:rFonts w:ascii="Arial" w:hAnsi="Arial" w:cs="Arial"/>
          <w:sz w:val="22"/>
          <w:szCs w:val="22"/>
        </w:rPr>
      </w:pPr>
    </w:p>
    <w:p w:rsidR="003234F1" w:rsidRDefault="00B83FAE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z w:val="22"/>
          <w:szCs w:val="22"/>
        </w:rPr>
        <w:t>8.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С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а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у</w:t>
      </w:r>
      <w:r w:rsidRPr="00A6116C">
        <w:rPr>
          <w:rFonts w:ascii="Arial" w:eastAsia="Arial" w:hAnsi="Arial" w:cs="Arial"/>
          <w:sz w:val="22"/>
          <w:szCs w:val="22"/>
        </w:rPr>
        <w:t>с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бо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а</w:t>
      </w:r>
      <w:r w:rsidRPr="00A6116C">
        <w:rPr>
          <w:rFonts w:ascii="Arial" w:eastAsia="Arial" w:hAnsi="Arial" w:cs="Arial"/>
          <w:sz w:val="22"/>
          <w:szCs w:val="22"/>
        </w:rPr>
        <w:t xml:space="preserve">вка:   </w:t>
      </w:r>
      <w:r w:rsidRPr="00A6116C"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 xml:space="preserve">а.) 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С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л</w:t>
      </w:r>
      <w:r w:rsidRPr="00A6116C">
        <w:rPr>
          <w:rFonts w:ascii="Arial" w:eastAsia="Arial" w:hAnsi="Arial" w:cs="Arial"/>
          <w:sz w:val="22"/>
          <w:szCs w:val="22"/>
        </w:rPr>
        <w:t>но</w:t>
      </w:r>
      <w:r w:rsidRPr="00A6116C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настањ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ње</w:t>
      </w:r>
      <w:r w:rsidRPr="00A6116C"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у</w:t>
      </w:r>
      <w:r w:rsidRPr="00A6116C">
        <w:rPr>
          <w:rFonts w:ascii="Arial" w:eastAsia="Arial" w:hAnsi="Arial" w:cs="Arial"/>
          <w:spacing w:val="-1"/>
          <w:sz w:val="22"/>
          <w:szCs w:val="22"/>
        </w:rPr>
        <w:t xml:space="preserve"> С</w:t>
      </w:r>
      <w:r w:rsidRPr="00A6116C">
        <w:rPr>
          <w:rFonts w:ascii="Arial" w:eastAsia="Arial" w:hAnsi="Arial" w:cs="Arial"/>
          <w:sz w:val="22"/>
          <w:szCs w:val="22"/>
        </w:rPr>
        <w:t>рб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1"/>
          <w:sz w:val="22"/>
          <w:szCs w:val="22"/>
        </w:rPr>
        <w:t>ј</w:t>
      </w:r>
      <w:r w:rsidRPr="00A6116C">
        <w:rPr>
          <w:rFonts w:ascii="Arial" w:eastAsia="Arial" w:hAnsi="Arial" w:cs="Arial"/>
          <w:sz w:val="22"/>
          <w:szCs w:val="22"/>
        </w:rPr>
        <w:t xml:space="preserve">и   </w:t>
      </w:r>
      <w:r w:rsidRPr="00A6116C"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б</w:t>
      </w:r>
      <w:r w:rsidRPr="00A6116C">
        <w:rPr>
          <w:rFonts w:ascii="Arial" w:eastAsia="Arial" w:hAnsi="Arial" w:cs="Arial"/>
          <w:spacing w:val="1"/>
          <w:sz w:val="22"/>
          <w:szCs w:val="22"/>
        </w:rPr>
        <w:t>.</w:t>
      </w:r>
      <w:r w:rsidRPr="00A6116C">
        <w:rPr>
          <w:rFonts w:ascii="Arial" w:eastAsia="Arial" w:hAnsi="Arial" w:cs="Arial"/>
          <w:sz w:val="22"/>
          <w:szCs w:val="22"/>
        </w:rPr>
        <w:t>)</w:t>
      </w:r>
      <w:r w:rsidRPr="00A6116C"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ри</w:t>
      </w:r>
      <w:r w:rsidRPr="00A6116C">
        <w:rPr>
          <w:rFonts w:ascii="Arial" w:eastAsia="Arial" w:hAnsi="Arial" w:cs="Arial"/>
          <w:sz w:val="22"/>
          <w:szCs w:val="22"/>
        </w:rPr>
        <w:t>вре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м</w:t>
      </w:r>
      <w:r w:rsidRPr="00A6116C">
        <w:rPr>
          <w:rFonts w:ascii="Arial" w:eastAsia="Arial" w:hAnsi="Arial" w:cs="Arial"/>
          <w:sz w:val="22"/>
          <w:szCs w:val="22"/>
        </w:rPr>
        <w:t>ени</w:t>
      </w:r>
      <w:r w:rsidRPr="00A6116C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бо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р</w:t>
      </w:r>
      <w:r w:rsidRPr="00A6116C">
        <w:rPr>
          <w:rFonts w:ascii="Arial" w:eastAsia="Arial" w:hAnsi="Arial" w:cs="Arial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в</w:t>
      </w:r>
      <w:r w:rsidRPr="00A6116C">
        <w:rPr>
          <w:rFonts w:ascii="Arial" w:eastAsia="Arial" w:hAnsi="Arial" w:cs="Arial"/>
          <w:sz w:val="22"/>
          <w:szCs w:val="22"/>
        </w:rPr>
        <w:t>ак у</w:t>
      </w:r>
      <w:r w:rsidRPr="00A6116C">
        <w:rPr>
          <w:rFonts w:ascii="Arial" w:eastAsia="Arial" w:hAnsi="Arial" w:cs="Arial"/>
          <w:spacing w:val="-1"/>
          <w:sz w:val="22"/>
          <w:szCs w:val="22"/>
        </w:rPr>
        <w:t xml:space="preserve"> С</w:t>
      </w:r>
      <w:r w:rsidRPr="00A6116C">
        <w:rPr>
          <w:rFonts w:ascii="Arial" w:eastAsia="Arial" w:hAnsi="Arial" w:cs="Arial"/>
          <w:sz w:val="22"/>
          <w:szCs w:val="22"/>
        </w:rPr>
        <w:t>рб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1"/>
          <w:sz w:val="22"/>
          <w:szCs w:val="22"/>
        </w:rPr>
        <w:t>ј</w:t>
      </w:r>
      <w:r w:rsidRPr="00A6116C">
        <w:rPr>
          <w:rFonts w:ascii="Arial" w:eastAsia="Arial" w:hAnsi="Arial" w:cs="Arial"/>
          <w:sz w:val="22"/>
          <w:szCs w:val="22"/>
        </w:rPr>
        <w:t>и</w:t>
      </w:r>
    </w:p>
    <w:p w:rsidR="004B02BE" w:rsidRDefault="004B02BE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794F23" w:rsidRDefault="00B83FAE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9.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ј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обр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ња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за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bookmarkStart w:id="0" w:name="_GoBack"/>
      <w:bookmarkEnd w:id="0"/>
      <w:r w:rsidRPr="00A6116C">
        <w:rPr>
          <w:rFonts w:ascii="Arial" w:eastAsia="Arial" w:hAnsi="Arial" w:cs="Arial"/>
          <w:position w:val="-1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вре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ени / ст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ни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бо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вак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у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Р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еп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б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ци 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б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Pr="00A6116C"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:</w:t>
      </w:r>
    </w:p>
    <w:p w:rsidR="00794F23" w:rsidRDefault="00794F23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</w:rPr>
      </w:pPr>
    </w:p>
    <w:p w:rsidR="003234F1" w:rsidRPr="00A6116C" w:rsidRDefault="00B83FAE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before="18" w:line="26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9660"/>
        </w:tabs>
        <w:spacing w:before="32"/>
        <w:ind w:left="4883" w:right="153" w:hanging="4770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z w:val="22"/>
          <w:szCs w:val="22"/>
        </w:rPr>
        <w:t>1</w:t>
      </w:r>
      <w:r w:rsidRPr="00A6116C">
        <w:rPr>
          <w:rFonts w:ascii="Arial" w:eastAsia="Arial" w:hAnsi="Arial" w:cs="Arial"/>
          <w:spacing w:val="-1"/>
          <w:sz w:val="22"/>
          <w:szCs w:val="22"/>
        </w:rPr>
        <w:t>0</w:t>
      </w:r>
      <w:r w:rsidRPr="00A6116C">
        <w:rPr>
          <w:rFonts w:ascii="Arial" w:eastAsia="Arial" w:hAnsi="Arial" w:cs="Arial"/>
          <w:sz w:val="22"/>
          <w:szCs w:val="22"/>
        </w:rPr>
        <w:t>.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4"/>
          <w:sz w:val="22"/>
          <w:szCs w:val="22"/>
        </w:rPr>
        <w:t>М</w:t>
      </w:r>
      <w:r w:rsidRPr="00A6116C">
        <w:rPr>
          <w:rFonts w:ascii="Arial" w:eastAsia="Arial" w:hAnsi="Arial" w:cs="Arial"/>
          <w:sz w:val="22"/>
          <w:szCs w:val="22"/>
        </w:rPr>
        <w:t>ес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т</w:t>
      </w:r>
      <w:r w:rsidRPr="00A6116C">
        <w:rPr>
          <w:rFonts w:ascii="Arial" w:eastAsia="Arial" w:hAnsi="Arial" w:cs="Arial"/>
          <w:sz w:val="22"/>
          <w:szCs w:val="22"/>
        </w:rPr>
        <w:t xml:space="preserve">о </w:t>
      </w:r>
      <w:r w:rsidRPr="00A6116C">
        <w:rPr>
          <w:rFonts w:ascii="Arial" w:eastAsia="Arial" w:hAnsi="Arial" w:cs="Arial"/>
          <w:spacing w:val="1"/>
          <w:sz w:val="22"/>
          <w:szCs w:val="22"/>
        </w:rPr>
        <w:t>б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р</w:t>
      </w:r>
      <w:r w:rsidRPr="00A6116C">
        <w:rPr>
          <w:rFonts w:ascii="Arial" w:eastAsia="Arial" w:hAnsi="Arial" w:cs="Arial"/>
          <w:sz w:val="22"/>
          <w:szCs w:val="22"/>
        </w:rPr>
        <w:t>ав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к</w:t>
      </w:r>
      <w:r w:rsidRPr="00A6116C">
        <w:rPr>
          <w:rFonts w:ascii="Arial" w:eastAsia="Arial" w:hAnsi="Arial" w:cs="Arial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(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а</w:t>
      </w:r>
      <w:r w:rsidRPr="00A6116C">
        <w:rPr>
          <w:rFonts w:ascii="Arial" w:eastAsia="Arial" w:hAnsi="Arial" w:cs="Arial"/>
          <w:spacing w:val="1"/>
          <w:sz w:val="22"/>
          <w:szCs w:val="22"/>
        </w:rPr>
        <w:t>д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р</w:t>
      </w:r>
      <w:r w:rsidRPr="00A6116C">
        <w:rPr>
          <w:rFonts w:ascii="Arial" w:eastAsia="Arial" w:hAnsi="Arial" w:cs="Arial"/>
          <w:sz w:val="22"/>
          <w:szCs w:val="22"/>
        </w:rPr>
        <w:t>ес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а</w:t>
      </w:r>
      <w:r w:rsidRPr="00A6116C">
        <w:rPr>
          <w:rFonts w:ascii="Arial" w:eastAsia="Arial" w:hAnsi="Arial" w:cs="Arial"/>
          <w:spacing w:val="1"/>
          <w:sz w:val="22"/>
          <w:szCs w:val="22"/>
        </w:rPr>
        <w:t>)</w:t>
      </w:r>
      <w:r w:rsidRPr="00A6116C">
        <w:rPr>
          <w:rFonts w:ascii="Arial" w:eastAsia="Arial" w:hAnsi="Arial" w:cs="Arial"/>
          <w:sz w:val="22"/>
          <w:szCs w:val="22"/>
        </w:rPr>
        <w:t xml:space="preserve">: </w:t>
      </w:r>
      <w:r w:rsidRPr="00A6116C"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sz w:val="22"/>
          <w:szCs w:val="22"/>
          <w:u w:val="single" w:color="000000"/>
        </w:rPr>
        <w:tab/>
      </w:r>
      <w:r w:rsidRPr="00A6116C">
        <w:rPr>
          <w:rFonts w:ascii="Arial" w:eastAsia="Arial" w:hAnsi="Arial" w:cs="Arial"/>
          <w:sz w:val="22"/>
          <w:szCs w:val="22"/>
          <w:u w:val="single" w:color="000000"/>
        </w:rPr>
        <w:tab/>
      </w:r>
      <w:r w:rsidRPr="00A6116C">
        <w:rPr>
          <w:rFonts w:ascii="Arial" w:eastAsia="Arial" w:hAnsi="Arial" w:cs="Arial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2"/>
          <w:sz w:val="22"/>
          <w:szCs w:val="22"/>
        </w:rPr>
        <w:t>(</w:t>
      </w:r>
      <w:r w:rsidRPr="00A6116C">
        <w:rPr>
          <w:rFonts w:ascii="Arial" w:eastAsia="Arial" w:hAnsi="Arial" w:cs="Arial"/>
          <w:spacing w:val="1"/>
          <w:sz w:val="22"/>
          <w:szCs w:val="22"/>
        </w:rPr>
        <w:t>г</w:t>
      </w:r>
      <w:r w:rsidRPr="00A6116C">
        <w:rPr>
          <w:rFonts w:ascii="Arial" w:eastAsia="Arial" w:hAnsi="Arial" w:cs="Arial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,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о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1"/>
          <w:sz w:val="22"/>
          <w:szCs w:val="22"/>
        </w:rPr>
        <w:t>ш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н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а</w:t>
      </w:r>
      <w:r w:rsidRPr="00A6116C">
        <w:rPr>
          <w:rFonts w:ascii="Arial" w:eastAsia="Arial" w:hAnsi="Arial" w:cs="Arial"/>
          <w:sz w:val="22"/>
          <w:szCs w:val="22"/>
        </w:rPr>
        <w:t>,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2"/>
          <w:sz w:val="22"/>
          <w:szCs w:val="22"/>
        </w:rPr>
        <w:t>у</w:t>
      </w:r>
      <w:r w:rsidRPr="00A6116C">
        <w:rPr>
          <w:rFonts w:ascii="Arial" w:eastAsia="Arial" w:hAnsi="Arial" w:cs="Arial"/>
          <w:spacing w:val="1"/>
          <w:sz w:val="22"/>
          <w:szCs w:val="22"/>
        </w:rPr>
        <w:t>л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ца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бр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ој</w:t>
      </w:r>
      <w:r w:rsidRPr="00A6116C">
        <w:rPr>
          <w:rFonts w:ascii="Arial" w:eastAsia="Arial" w:hAnsi="Arial" w:cs="Arial"/>
          <w:sz w:val="22"/>
          <w:szCs w:val="22"/>
        </w:rPr>
        <w:t>)</w:t>
      </w:r>
    </w:p>
    <w:p w:rsidR="003234F1" w:rsidRPr="00A6116C" w:rsidRDefault="003234F1">
      <w:pPr>
        <w:spacing w:before="10" w:line="24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47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1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1</w: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. 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еф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н: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line="28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spacing w:before="32"/>
        <w:ind w:left="76" w:right="3167"/>
        <w:jc w:val="center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z w:val="22"/>
          <w:szCs w:val="22"/>
        </w:rPr>
        <w:t>12.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у</w:t>
      </w:r>
      <w:r w:rsidRPr="00A6116C">
        <w:rPr>
          <w:rFonts w:ascii="Arial" w:eastAsia="Arial" w:hAnsi="Arial" w:cs="Arial"/>
          <w:sz w:val="22"/>
          <w:szCs w:val="22"/>
        </w:rPr>
        <w:t>тна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2"/>
          <w:sz w:val="22"/>
          <w:szCs w:val="22"/>
        </w:rPr>
        <w:t>с</w:t>
      </w:r>
      <w:r w:rsidRPr="00A6116C">
        <w:rPr>
          <w:rFonts w:ascii="Arial" w:eastAsia="Arial" w:hAnsi="Arial" w:cs="Arial"/>
          <w:sz w:val="22"/>
          <w:szCs w:val="22"/>
        </w:rPr>
        <w:t>права за</w:t>
      </w:r>
      <w:r w:rsidRPr="00A6116C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с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т</w:t>
      </w:r>
      <w:r w:rsidRPr="00A6116C">
        <w:rPr>
          <w:rFonts w:ascii="Arial" w:eastAsia="Arial" w:hAnsi="Arial" w:cs="Arial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а</w:t>
      </w:r>
      <w:r w:rsidRPr="00A6116C">
        <w:rPr>
          <w:rFonts w:ascii="Arial" w:eastAsia="Arial" w:hAnsi="Arial" w:cs="Arial"/>
          <w:sz w:val="22"/>
          <w:szCs w:val="22"/>
        </w:rPr>
        <w:t>н</w:t>
      </w:r>
      <w:r w:rsidRPr="00A6116C">
        <w:rPr>
          <w:rFonts w:ascii="Arial" w:eastAsia="Arial" w:hAnsi="Arial" w:cs="Arial"/>
          <w:spacing w:val="1"/>
          <w:sz w:val="22"/>
          <w:szCs w:val="22"/>
        </w:rPr>
        <w:t>ц</w:t>
      </w:r>
      <w:r w:rsidRPr="00A6116C">
        <w:rPr>
          <w:rFonts w:ascii="Arial" w:eastAsia="Arial" w:hAnsi="Arial" w:cs="Arial"/>
          <w:sz w:val="22"/>
          <w:szCs w:val="22"/>
        </w:rPr>
        <w:t>а,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носно</w:t>
      </w:r>
      <w:r w:rsidRPr="00A6116C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л</w:t>
      </w:r>
      <w:r w:rsidRPr="00A6116C">
        <w:rPr>
          <w:rFonts w:ascii="Arial" w:eastAsia="Arial" w:hAnsi="Arial" w:cs="Arial"/>
          <w:spacing w:val="-4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 xml:space="preserve">чна 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к</w:t>
      </w:r>
      <w:r w:rsidRPr="00A6116C">
        <w:rPr>
          <w:rFonts w:ascii="Arial" w:eastAsia="Arial" w:hAnsi="Arial" w:cs="Arial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р</w:t>
      </w:r>
      <w:r w:rsidRPr="00A6116C">
        <w:rPr>
          <w:rFonts w:ascii="Arial" w:eastAsia="Arial" w:hAnsi="Arial" w:cs="Arial"/>
          <w:sz w:val="22"/>
          <w:szCs w:val="22"/>
        </w:rPr>
        <w:t>та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за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ст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а</w:t>
      </w:r>
      <w:r w:rsidRPr="00A6116C">
        <w:rPr>
          <w:rFonts w:ascii="Arial" w:eastAsia="Arial" w:hAnsi="Arial" w:cs="Arial"/>
          <w:sz w:val="22"/>
          <w:szCs w:val="22"/>
        </w:rPr>
        <w:t>н</w:t>
      </w:r>
      <w:r w:rsidRPr="00A6116C">
        <w:rPr>
          <w:rFonts w:ascii="Arial" w:eastAsia="Arial" w:hAnsi="Arial" w:cs="Arial"/>
          <w:spacing w:val="1"/>
          <w:sz w:val="22"/>
          <w:szCs w:val="22"/>
        </w:rPr>
        <w:t>ц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а</w:t>
      </w:r>
      <w:r w:rsidRPr="00A6116C">
        <w:rPr>
          <w:rFonts w:ascii="Arial" w:eastAsia="Arial" w:hAnsi="Arial" w:cs="Arial"/>
          <w:sz w:val="22"/>
          <w:szCs w:val="22"/>
        </w:rPr>
        <w:t>:</w:t>
      </w:r>
    </w:p>
    <w:p w:rsidR="003234F1" w:rsidRPr="00A6116C" w:rsidRDefault="003234F1">
      <w:pPr>
        <w:spacing w:before="11" w:line="24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5800"/>
        </w:tabs>
        <w:spacing w:line="240" w:lineRule="exact"/>
        <w:ind w:left="797" w:right="3978"/>
        <w:jc w:val="center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ст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рс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и бр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: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before="6" w:line="22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м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здавањ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: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before="6" w:line="22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ес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о и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ав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before="6" w:line="22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52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чни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бр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ој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:</w:t>
      </w:r>
      <w:r w:rsidRPr="00A6116C"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before="18" w:line="260" w:lineRule="exact"/>
        <w:rPr>
          <w:rFonts w:ascii="Arial" w:hAnsi="Arial" w:cs="Arial"/>
          <w:sz w:val="22"/>
          <w:szCs w:val="22"/>
        </w:rPr>
      </w:pPr>
    </w:p>
    <w:p w:rsidR="003234F1" w:rsidRPr="00A6116C" w:rsidRDefault="00B83FAE">
      <w:pPr>
        <w:tabs>
          <w:tab w:val="left" w:pos="974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13. 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ан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им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ањ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: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before="18" w:line="260" w:lineRule="exact"/>
        <w:rPr>
          <w:rFonts w:ascii="Arial" w:hAnsi="Arial" w:cs="Arial"/>
          <w:sz w:val="22"/>
          <w:szCs w:val="22"/>
        </w:rPr>
      </w:pPr>
    </w:p>
    <w:p w:rsidR="00180458" w:rsidRDefault="00B83FAE" w:rsidP="00180458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  <w:u w:val="single" w:color="000000"/>
        </w:rPr>
      </w:pPr>
      <w:r w:rsidRPr="00A6116C">
        <w:rPr>
          <w:rFonts w:ascii="Arial" w:eastAsia="Arial" w:hAnsi="Arial" w:cs="Arial"/>
          <w:position w:val="-1"/>
          <w:sz w:val="22"/>
          <w:szCs w:val="22"/>
        </w:rPr>
        <w:t>14.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ча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спре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/ ни</w:t>
      </w:r>
      <w:r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в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о о</w:t>
      </w:r>
      <w:r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б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з</w:t>
      </w:r>
      <w:r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в</w:t>
      </w:r>
      <w:r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position w:val="-1"/>
          <w:sz w:val="22"/>
          <w:szCs w:val="22"/>
        </w:rPr>
        <w:t>њ</w:t>
      </w:r>
      <w:r w:rsidRPr="00A6116C">
        <w:rPr>
          <w:rFonts w:ascii="Arial" w:eastAsia="Arial" w:hAnsi="Arial" w:cs="Arial"/>
          <w:spacing w:val="2"/>
          <w:position w:val="-1"/>
          <w:sz w:val="22"/>
          <w:szCs w:val="22"/>
        </w:rPr>
        <w:t>а</w: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AA5A3F" w:rsidRDefault="00AA5A3F" w:rsidP="00180458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</w:p>
    <w:p w:rsidR="003234F1" w:rsidRDefault="00B83FAE" w:rsidP="00180458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  <w:u w:val="single" w:color="000000"/>
        </w:rPr>
      </w:pPr>
      <w:r w:rsidRPr="00A6116C">
        <w:rPr>
          <w:rFonts w:ascii="Arial" w:eastAsia="Arial" w:hAnsi="Arial" w:cs="Arial"/>
          <w:sz w:val="22"/>
          <w:szCs w:val="22"/>
        </w:rPr>
        <w:t>15.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о</w:t>
      </w:r>
      <w:r w:rsidRPr="00A6116C">
        <w:rPr>
          <w:rFonts w:ascii="Arial" w:eastAsia="Arial" w:hAnsi="Arial" w:cs="Arial"/>
          <w:sz w:val="22"/>
          <w:szCs w:val="22"/>
        </w:rPr>
        <w:t>д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за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к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1"/>
          <w:sz w:val="22"/>
          <w:szCs w:val="22"/>
        </w:rPr>
        <w:t>ј</w:t>
      </w:r>
      <w:r w:rsidRPr="00A6116C">
        <w:rPr>
          <w:rFonts w:ascii="Arial" w:eastAsia="Arial" w:hAnsi="Arial" w:cs="Arial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 xml:space="preserve">се 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з</w:t>
      </w:r>
      <w:r w:rsidRPr="00A6116C">
        <w:rPr>
          <w:rFonts w:ascii="Arial" w:eastAsia="Arial" w:hAnsi="Arial" w:cs="Arial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х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ва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ва</w:t>
      </w:r>
      <w:r w:rsidRPr="00A6116C">
        <w:rPr>
          <w:rFonts w:ascii="Arial" w:eastAsia="Arial" w:hAnsi="Arial" w:cs="Arial"/>
          <w:spacing w:val="1"/>
          <w:sz w:val="22"/>
          <w:szCs w:val="22"/>
        </w:rPr>
        <w:t>ж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ње</w:t>
      </w:r>
      <w:r w:rsidRPr="00A6116C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з</w:t>
      </w:r>
      <w:r w:rsidRPr="00A6116C">
        <w:rPr>
          <w:rFonts w:ascii="Arial" w:eastAsia="Arial" w:hAnsi="Arial" w:cs="Arial"/>
          <w:sz w:val="22"/>
          <w:szCs w:val="22"/>
        </w:rPr>
        <w:t>во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л</w:t>
      </w:r>
      <w:r w:rsidRPr="00A6116C">
        <w:rPr>
          <w:rFonts w:ascii="Arial" w:eastAsia="Arial" w:hAnsi="Arial" w:cs="Arial"/>
          <w:sz w:val="22"/>
          <w:szCs w:val="22"/>
        </w:rPr>
        <w:t>е за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р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а</w:t>
      </w:r>
      <w:r w:rsidRPr="00A6116C">
        <w:rPr>
          <w:rFonts w:ascii="Arial" w:eastAsia="Arial" w:hAnsi="Arial" w:cs="Arial"/>
          <w:spacing w:val="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:</w:t>
      </w:r>
      <w:r w:rsidR="00AA5A3F"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AA5A3F"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AA5A3F" w:rsidRDefault="00AA5A3F" w:rsidP="00180458">
      <w:pPr>
        <w:tabs>
          <w:tab w:val="left" w:pos="9620"/>
        </w:tabs>
        <w:spacing w:before="32" w:line="240" w:lineRule="exact"/>
        <w:ind w:left="113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>од:                     до:</w:t>
      </w:r>
    </w:p>
    <w:p w:rsidR="00AA5A3F" w:rsidRPr="00AA5A3F" w:rsidRDefault="00AA5A3F" w:rsidP="00180458">
      <w:pPr>
        <w:tabs>
          <w:tab w:val="left" w:pos="9620"/>
        </w:tabs>
        <w:spacing w:before="32" w:line="240" w:lineRule="exact"/>
        <w:ind w:left="113"/>
        <w:rPr>
          <w:rFonts w:ascii="Arial" w:hAnsi="Arial" w:cs="Arial"/>
          <w:sz w:val="22"/>
          <w:szCs w:val="22"/>
          <w:lang w:val="sr-Cyrl-RS"/>
        </w:rPr>
      </w:pPr>
    </w:p>
    <w:p w:rsidR="003234F1" w:rsidRPr="00A6116C" w:rsidRDefault="00B83FAE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z w:val="22"/>
          <w:szCs w:val="22"/>
        </w:rPr>
        <w:t>16.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Н</w:t>
      </w:r>
      <w:r w:rsidRPr="00A6116C">
        <w:rPr>
          <w:rFonts w:ascii="Arial" w:eastAsia="Arial" w:hAnsi="Arial" w:cs="Arial"/>
          <w:sz w:val="22"/>
          <w:szCs w:val="22"/>
        </w:rPr>
        <w:t>апо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м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на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2"/>
          <w:sz w:val="22"/>
          <w:szCs w:val="22"/>
        </w:rPr>
        <w:t>у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к</w:t>
      </w:r>
      <w:r w:rsidRPr="00A6116C">
        <w:rPr>
          <w:rFonts w:ascii="Arial" w:eastAsia="Arial" w:hAnsi="Arial" w:cs="Arial"/>
          <w:sz w:val="22"/>
          <w:szCs w:val="22"/>
        </w:rPr>
        <w:t>оли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к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л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це и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м</w:t>
      </w:r>
      <w:r w:rsidRPr="00A6116C">
        <w:rPr>
          <w:rFonts w:ascii="Arial" w:eastAsia="Arial" w:hAnsi="Arial" w:cs="Arial"/>
          <w:sz w:val="22"/>
          <w:szCs w:val="22"/>
        </w:rPr>
        <w:t>а стат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у</w:t>
      </w:r>
      <w:r w:rsidRPr="00A6116C">
        <w:rPr>
          <w:rFonts w:ascii="Arial" w:eastAsia="Arial" w:hAnsi="Arial" w:cs="Arial"/>
          <w:sz w:val="22"/>
          <w:szCs w:val="22"/>
        </w:rPr>
        <w:t>с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зб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е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г</w:t>
      </w:r>
      <w:r w:rsidRPr="00A6116C">
        <w:rPr>
          <w:rFonts w:ascii="Arial" w:eastAsia="Arial" w:hAnsi="Arial" w:cs="Arial"/>
          <w:spacing w:val="1"/>
          <w:sz w:val="22"/>
          <w:szCs w:val="22"/>
        </w:rPr>
        <w:t>л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це или</w:t>
      </w:r>
      <w:r w:rsidRPr="00A6116C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пр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а</w:t>
      </w:r>
      <w:r w:rsidRPr="00A6116C">
        <w:rPr>
          <w:rFonts w:ascii="Arial" w:eastAsia="Arial" w:hAnsi="Arial" w:cs="Arial"/>
          <w:spacing w:val="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а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посе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бн</w:t>
      </w:r>
      <w:r w:rsidRPr="00A6116C">
        <w:rPr>
          <w:rFonts w:ascii="Arial" w:eastAsia="Arial" w:hAnsi="Arial" w:cs="Arial"/>
          <w:sz w:val="22"/>
          <w:szCs w:val="22"/>
        </w:rPr>
        <w:t>ој</w:t>
      </w:r>
      <w:r w:rsidRPr="00A6116C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к</w:t>
      </w:r>
      <w:r w:rsidRPr="00A6116C">
        <w:rPr>
          <w:rFonts w:ascii="Arial" w:eastAsia="Arial" w:hAnsi="Arial" w:cs="Arial"/>
          <w:sz w:val="22"/>
          <w:szCs w:val="22"/>
        </w:rPr>
        <w:t>а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е</w:t>
      </w:r>
      <w:r w:rsidRPr="00A6116C">
        <w:rPr>
          <w:rFonts w:ascii="Arial" w:eastAsia="Arial" w:hAnsi="Arial" w:cs="Arial"/>
          <w:spacing w:val="1"/>
          <w:sz w:val="22"/>
          <w:szCs w:val="22"/>
        </w:rPr>
        <w:t>г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ри</w:t>
      </w:r>
      <w:r w:rsidRPr="00A6116C">
        <w:rPr>
          <w:rFonts w:ascii="Arial" w:eastAsia="Arial" w:hAnsi="Arial" w:cs="Arial"/>
          <w:spacing w:val="1"/>
          <w:sz w:val="22"/>
          <w:szCs w:val="22"/>
        </w:rPr>
        <w:t>ј</w:t>
      </w:r>
      <w:r w:rsidRPr="00A6116C">
        <w:rPr>
          <w:rFonts w:ascii="Arial" w:eastAsia="Arial" w:hAnsi="Arial" w:cs="Arial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ст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р</w:t>
      </w:r>
      <w:r w:rsidRPr="00A6116C">
        <w:rPr>
          <w:rFonts w:ascii="Arial" w:eastAsia="Arial" w:hAnsi="Arial" w:cs="Arial"/>
          <w:sz w:val="22"/>
          <w:szCs w:val="22"/>
        </w:rPr>
        <w:t>ан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а</w:t>
      </w:r>
      <w:r w:rsidRPr="00A6116C">
        <w:rPr>
          <w:rFonts w:ascii="Arial" w:eastAsia="Arial" w:hAnsi="Arial" w:cs="Arial"/>
          <w:sz w:val="22"/>
          <w:szCs w:val="22"/>
        </w:rPr>
        <w:t>ца</w:t>
      </w:r>
    </w:p>
    <w:p w:rsidR="003234F1" w:rsidRPr="00A6116C" w:rsidRDefault="003234F1">
      <w:pPr>
        <w:spacing w:before="14" w:line="240" w:lineRule="exact"/>
        <w:rPr>
          <w:rFonts w:ascii="Arial" w:hAnsi="Arial" w:cs="Arial"/>
          <w:sz w:val="22"/>
          <w:szCs w:val="22"/>
        </w:rPr>
      </w:pPr>
    </w:p>
    <w:p w:rsidR="003234F1" w:rsidRPr="00A6116C" w:rsidRDefault="00D857BA">
      <w:pPr>
        <w:tabs>
          <w:tab w:val="left" w:pos="9700"/>
        </w:tabs>
        <w:spacing w:line="240" w:lineRule="exact"/>
        <w:ind w:left="480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474345</wp:posOffset>
                </wp:positionV>
                <wp:extent cx="5905500" cy="0"/>
                <wp:effectExtent l="9525" t="7620" r="9525" b="11430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47"/>
                          <a:chExt cx="9300" cy="0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1440" y="747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1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1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4F612" id="Group 4" o:spid="_x0000_s1026" style="position:absolute;margin-left:1in;margin-top:37.35pt;width:465pt;height:0;z-index:-251658752;mso-position-horizontal-relative:page" coordorigin="1440,747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">
                <v:shape id="Freeform 5" o:spid="_x0000_s1027" style="position:absolute;left:1440;top:747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FVGsUA&#10;AADaAAAADwAAAGRycy9kb3ducmV2LnhtbESPQWvCQBSE7wX/w/KE3upGD1ZTN0EEwRZa0dqCt0f2&#10;mUR334bs1qT/vlsQPA4z8w2zyHtrxJVaXztWMB4lIIgLp2suFRw+108zED4gazSOScEvecizwcMC&#10;U+063tF1H0oRIexTVFCF0KRS+qIii37kGuLonVxrMUTZllK32EW4NXKSJFNpsea4UGFDq4qKy/7H&#10;KpiP11+vs+dvd9zSx6kz58Pbu7ko9Tjsly8gAvXhHr61N1rBFP6vxBs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gVUaxQAAANoAAAAPAAAAAAAAAAAAAAAAAJgCAABkcnMv&#10;ZG93bnJldi54bWxQSwUGAAAAAAQABAD1AAAAigMAAAAA&#10;" path="m,l9301,e" filled="f" strokeweight=".24536mm">
                  <v:path arrowok="t" o:connecttype="custom" o:connectlocs="0,0;9301,0" o:connectangles="0,0"/>
                </v:shape>
                <w10:wrap anchorx="page"/>
              </v:group>
            </w:pict>
          </mc:Fallback>
        </mc:AlternateContent>
      </w:r>
      <w:r w:rsidR="00B83FAE"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(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а</w:t>
      </w:r>
      <w:r w:rsidR="00B83FAE"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 w:rsidR="00B83FAE"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 xml:space="preserve">, </w:t>
      </w:r>
      <w:r w:rsidR="00B83FAE"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 w:rsidR="00B83FAE"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обрена</w:t>
      </w:r>
      <w:r w:rsidR="00B83FAE"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пр</w:t>
      </w:r>
      <w:r w:rsidR="00B83FAE" w:rsidRPr="00A6116C"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вре</w:t>
      </w:r>
      <w:r w:rsidR="00B83FAE"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ена</w:t>
      </w:r>
      <w:r w:rsidR="00B83FAE"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83FAE" w:rsidRPr="00A6116C"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 w:rsidR="00B83FAE"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и с</w:t>
      </w:r>
      <w:r w:rsidR="00B83FAE" w:rsidRPr="00A6116C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пс</w:t>
      </w:r>
      <w:r w:rsidR="00B83FAE"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="00B83FAE"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="00B83FAE"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="00B83FAE"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B83FAE"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рна</w:t>
      </w:r>
      <w:r w:rsidR="00B83FAE" w:rsidRPr="00A6116C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з</w:t>
      </w:r>
      <w:r w:rsidR="00B83FAE"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шт</w:t>
      </w:r>
      <w:r w:rsidR="00B83FAE" w:rsidRPr="00A6116C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>т</w:t>
      </w:r>
      <w:r w:rsidR="00B83FAE" w:rsidRPr="00A6116C"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 w:rsidR="00B83FAE" w:rsidRPr="00A6116C">
        <w:rPr>
          <w:rFonts w:ascii="Arial" w:eastAsia="Arial" w:hAnsi="Arial" w:cs="Arial"/>
          <w:spacing w:val="4"/>
          <w:position w:val="-1"/>
          <w:sz w:val="22"/>
          <w:szCs w:val="22"/>
        </w:rPr>
        <w:t>)</w:t>
      </w:r>
      <w:r w:rsidR="00B83FAE" w:rsidRPr="00A6116C"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 w:rsidR="00B83FAE"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B83FAE"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3234F1" w:rsidRPr="00A6116C" w:rsidRDefault="003234F1">
      <w:pPr>
        <w:spacing w:line="200" w:lineRule="exact"/>
        <w:rPr>
          <w:rFonts w:ascii="Arial" w:hAnsi="Arial" w:cs="Arial"/>
          <w:sz w:val="22"/>
          <w:szCs w:val="22"/>
        </w:rPr>
      </w:pPr>
    </w:p>
    <w:p w:rsidR="0003706C" w:rsidRDefault="0003706C" w:rsidP="00A6116C">
      <w:pPr>
        <w:tabs>
          <w:tab w:val="left" w:pos="465"/>
        </w:tabs>
        <w:rPr>
          <w:rFonts w:ascii="Arial" w:hAnsi="Arial" w:cs="Arial"/>
          <w:sz w:val="22"/>
          <w:szCs w:val="22"/>
          <w:lang w:val="sr-Cyrl-CS"/>
        </w:rPr>
      </w:pPr>
    </w:p>
    <w:p w:rsidR="008F1816" w:rsidRDefault="008F1816" w:rsidP="00A6116C">
      <w:pPr>
        <w:tabs>
          <w:tab w:val="left" w:pos="465"/>
        </w:tabs>
        <w:rPr>
          <w:rFonts w:ascii="Arial" w:hAnsi="Arial" w:cs="Arial"/>
          <w:sz w:val="22"/>
          <w:szCs w:val="22"/>
          <w:lang w:val="sr-Cyrl-CS"/>
        </w:rPr>
      </w:pPr>
    </w:p>
    <w:p w:rsidR="008F1816" w:rsidRPr="00A6116C" w:rsidRDefault="008F1816" w:rsidP="00A6116C">
      <w:pPr>
        <w:tabs>
          <w:tab w:val="left" w:pos="465"/>
        </w:tabs>
        <w:rPr>
          <w:rFonts w:ascii="Arial" w:hAnsi="Arial" w:cs="Arial"/>
          <w:sz w:val="22"/>
          <w:szCs w:val="22"/>
          <w:lang w:val="sr-Cyrl-CS"/>
        </w:rPr>
      </w:pPr>
    </w:p>
    <w:p w:rsidR="00482F5F" w:rsidRPr="00E9453F" w:rsidRDefault="00A6116C" w:rsidP="0003706C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E9453F">
        <w:rPr>
          <w:rFonts w:ascii="Arial" w:hAnsi="Arial" w:cs="Arial"/>
          <w:b/>
          <w:sz w:val="22"/>
          <w:szCs w:val="22"/>
          <w:lang w:val="sr-Cyrl-CS"/>
        </w:rPr>
        <w:t xml:space="preserve">     ЗАВРШНА ИЗЈАВА :</w:t>
      </w:r>
    </w:p>
    <w:p w:rsidR="00482F5F" w:rsidRPr="00A6116C" w:rsidRDefault="00482F5F" w:rsidP="0003706C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482F5F" w:rsidRPr="00A6116C" w:rsidRDefault="00482F5F" w:rsidP="00482F5F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 xml:space="preserve">Овим потврђујем да су сви подаци дати под тачкама 1.-16. истинити и да одговарају подацима у приложеним документима.  </w:t>
      </w:r>
    </w:p>
    <w:p w:rsidR="00482F5F" w:rsidRPr="00A6116C" w:rsidRDefault="00482F5F" w:rsidP="0003706C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03706C" w:rsidRDefault="0003706C" w:rsidP="00482F5F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>Упознат/а</w:t>
      </w:r>
      <w:r w:rsidR="00482F5F" w:rsidRPr="00A6116C">
        <w:rPr>
          <w:rFonts w:ascii="Arial" w:hAnsi="Arial" w:cs="Arial"/>
          <w:sz w:val="22"/>
          <w:szCs w:val="22"/>
          <w:lang w:val="sr-Cyrl-CS"/>
        </w:rPr>
        <w:t xml:space="preserve"> сам </w:t>
      </w:r>
      <w:r w:rsidR="00E9453F">
        <w:rPr>
          <w:rFonts w:ascii="Arial" w:hAnsi="Arial" w:cs="Arial"/>
          <w:sz w:val="22"/>
          <w:szCs w:val="22"/>
          <w:lang w:val="sr-Cyrl-CS"/>
        </w:rPr>
        <w:t>са</w:t>
      </w:r>
      <w:r w:rsidRPr="00A6116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482F5F" w:rsidRPr="00A6116C">
        <w:rPr>
          <w:rFonts w:ascii="Arial" w:hAnsi="Arial" w:cs="Arial"/>
          <w:sz w:val="22"/>
          <w:szCs w:val="22"/>
          <w:lang w:val="sr-Cyrl-CS"/>
        </w:rPr>
        <w:t xml:space="preserve">чланом </w:t>
      </w:r>
      <w:r w:rsidRPr="00A6116C">
        <w:rPr>
          <w:rFonts w:ascii="Arial" w:hAnsi="Arial" w:cs="Arial"/>
          <w:sz w:val="22"/>
          <w:szCs w:val="22"/>
          <w:lang w:val="sr-Cyrl-CS"/>
        </w:rPr>
        <w:t xml:space="preserve">103. став 3.  Закона о општем управном поступку („Службени гласник РС“, бр. 18/2016), </w:t>
      </w:r>
      <w:r w:rsidR="00E9453F">
        <w:rPr>
          <w:rFonts w:ascii="Arial" w:hAnsi="Arial" w:cs="Arial"/>
          <w:sz w:val="22"/>
          <w:szCs w:val="22"/>
          <w:lang w:val="sr-Cyrl-CS"/>
        </w:rPr>
        <w:t>који</w:t>
      </w:r>
      <w:r w:rsidRPr="00A6116C">
        <w:rPr>
          <w:rFonts w:ascii="Arial" w:hAnsi="Arial" w:cs="Arial"/>
          <w:sz w:val="22"/>
          <w:szCs w:val="22"/>
          <w:lang w:val="sr-Cyrl-CS"/>
        </w:rPr>
        <w:t xml:space="preserve">м је прописано да у поступку који се покреће по захтеву странке </w:t>
      </w:r>
      <w:r w:rsidRPr="00A6116C">
        <w:rPr>
          <w:rFonts w:ascii="Arial" w:hAnsi="Arial" w:cs="Arial"/>
          <w:sz w:val="22"/>
          <w:szCs w:val="22"/>
          <w:lang w:val="ru-RU" w:eastAsia="de-DE"/>
        </w:rPr>
        <w:t>орган може 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8F1816" w:rsidRPr="008F1816" w:rsidRDefault="008F1816" w:rsidP="008F1816">
      <w:pPr>
        <w:pStyle w:val="ListParagraph"/>
        <w:rPr>
          <w:rFonts w:ascii="Arial" w:hAnsi="Arial" w:cs="Arial"/>
          <w:sz w:val="22"/>
          <w:szCs w:val="22"/>
          <w:lang w:val="ru-RU" w:eastAsia="de-DE"/>
        </w:rPr>
      </w:pPr>
    </w:p>
    <w:p w:rsidR="008F1816" w:rsidRPr="00A6116C" w:rsidRDefault="008F1816" w:rsidP="008F1816">
      <w:pPr>
        <w:pStyle w:val="ListParagraph"/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482F5F" w:rsidRDefault="00482F5F" w:rsidP="00482F5F">
      <w:pPr>
        <w:pStyle w:val="ListParagraph"/>
        <w:rPr>
          <w:rFonts w:ascii="Arial" w:hAnsi="Arial" w:cs="Arial"/>
          <w:sz w:val="22"/>
          <w:szCs w:val="22"/>
          <w:lang w:val="ru-RU" w:eastAsia="de-DE"/>
        </w:rPr>
      </w:pPr>
    </w:p>
    <w:p w:rsidR="008F1816" w:rsidRDefault="008F1816" w:rsidP="00482F5F">
      <w:pPr>
        <w:pStyle w:val="ListParagraph"/>
        <w:rPr>
          <w:rFonts w:ascii="Arial" w:hAnsi="Arial" w:cs="Arial"/>
          <w:sz w:val="22"/>
          <w:szCs w:val="22"/>
          <w:lang w:val="ru-RU" w:eastAsia="de-DE"/>
        </w:rPr>
      </w:pPr>
    </w:p>
    <w:p w:rsidR="008F1816" w:rsidRPr="00A6116C" w:rsidRDefault="008F1816" w:rsidP="00482F5F">
      <w:pPr>
        <w:pStyle w:val="ListParagraph"/>
        <w:rPr>
          <w:rFonts w:ascii="Arial" w:hAnsi="Arial" w:cs="Arial"/>
          <w:sz w:val="22"/>
          <w:szCs w:val="22"/>
          <w:lang w:val="ru-RU" w:eastAsia="de-DE"/>
        </w:rPr>
      </w:pPr>
    </w:p>
    <w:p w:rsidR="0003706C" w:rsidRPr="001E1CA8" w:rsidRDefault="0003706C" w:rsidP="003A026E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sr-Cyrl-CS" w:eastAsia="de-DE"/>
        </w:rPr>
        <w:lastRenderedPageBreak/>
        <w:t xml:space="preserve"> </w:t>
      </w:r>
      <w:r w:rsidRPr="001E1CA8">
        <w:rPr>
          <w:rFonts w:ascii="Arial" w:hAnsi="Arial" w:cs="Arial"/>
          <w:b/>
          <w:sz w:val="22"/>
          <w:szCs w:val="22"/>
          <w:lang w:val="ru-RU" w:eastAsia="de-DE"/>
        </w:rPr>
        <w:t>Саглас</w:t>
      </w:r>
      <w:r w:rsidRPr="001E1CA8">
        <w:rPr>
          <w:rFonts w:ascii="Arial" w:hAnsi="Arial" w:cs="Arial"/>
          <w:b/>
          <w:sz w:val="22"/>
          <w:szCs w:val="22"/>
          <w:lang w:val="sr-Latn-CS" w:eastAsia="de-DE"/>
        </w:rPr>
        <w:t>a</w:t>
      </w:r>
      <w:r w:rsidRPr="001E1CA8">
        <w:rPr>
          <w:rFonts w:ascii="Arial" w:hAnsi="Arial" w:cs="Arial"/>
          <w:b/>
          <w:sz w:val="22"/>
          <w:szCs w:val="22"/>
          <w:lang w:val="ru-RU" w:eastAsia="de-DE"/>
        </w:rPr>
        <w:t>н/а сам да орган за потребе поступка може</w:t>
      </w:r>
      <w:r w:rsidR="00E9453F" w:rsidRPr="001E1CA8">
        <w:rPr>
          <w:rFonts w:ascii="Arial" w:hAnsi="Arial" w:cs="Arial"/>
          <w:b/>
          <w:sz w:val="22"/>
          <w:szCs w:val="22"/>
          <w:lang w:val="ru-RU" w:eastAsia="de-DE"/>
        </w:rPr>
        <w:t xml:space="preserve"> да</w:t>
      </w:r>
      <w:r w:rsidR="00D85EA8">
        <w:rPr>
          <w:rFonts w:ascii="Arial" w:hAnsi="Arial" w:cs="Arial"/>
          <w:b/>
          <w:sz w:val="22"/>
          <w:szCs w:val="22"/>
          <w:lang w:val="ru-RU" w:eastAsia="de-DE"/>
        </w:rPr>
        <w:t xml:space="preserve"> изврши</w:t>
      </w:r>
      <w:r w:rsidRPr="001E1CA8">
        <w:rPr>
          <w:rFonts w:ascii="Arial" w:hAnsi="Arial" w:cs="Arial"/>
          <w:b/>
          <w:sz w:val="22"/>
          <w:szCs w:val="22"/>
          <w:lang w:val="ru-RU" w:eastAsia="de-DE"/>
        </w:rPr>
        <w:t xml:space="preserve"> увид, прибави и обради  личне податке о чињеницама о којима се води службена евид</w:t>
      </w:r>
      <w:r w:rsidR="001E1CA8">
        <w:rPr>
          <w:rFonts w:ascii="Arial" w:hAnsi="Arial" w:cs="Arial"/>
          <w:b/>
          <w:sz w:val="22"/>
          <w:szCs w:val="22"/>
          <w:lang w:val="sr-Latn-RS" w:eastAsia="de-DE"/>
        </w:rPr>
        <w:t>e</w:t>
      </w:r>
      <w:r w:rsidRPr="001E1CA8">
        <w:rPr>
          <w:rFonts w:ascii="Arial" w:hAnsi="Arial" w:cs="Arial"/>
          <w:b/>
          <w:sz w:val="22"/>
          <w:szCs w:val="22"/>
          <w:lang w:val="ru-RU" w:eastAsia="de-DE"/>
        </w:rPr>
        <w:t>нција</w:t>
      </w:r>
      <w:r w:rsidRPr="001E1CA8">
        <w:rPr>
          <w:rFonts w:ascii="Arial" w:hAnsi="Arial" w:cs="Arial"/>
          <w:b/>
          <w:sz w:val="22"/>
          <w:szCs w:val="22"/>
          <w:lang w:val="sr-Cyrl-CS" w:eastAsia="de-DE"/>
        </w:rPr>
        <w:t xml:space="preserve">, који су неопходни у поступку одлучивања. </w:t>
      </w:r>
    </w:p>
    <w:p w:rsidR="00E9453F" w:rsidRPr="001E1CA8" w:rsidRDefault="00E9453F" w:rsidP="00E9453F">
      <w:pPr>
        <w:pStyle w:val="ListParagraph"/>
        <w:rPr>
          <w:rFonts w:ascii="Arial" w:hAnsi="Arial" w:cs="Arial"/>
          <w:b/>
          <w:sz w:val="22"/>
          <w:szCs w:val="22"/>
          <w:lang w:val="ru-RU" w:eastAsia="de-DE"/>
        </w:rPr>
      </w:pPr>
    </w:p>
    <w:p w:rsidR="00E9453F" w:rsidRPr="00A6116C" w:rsidRDefault="00E9453F" w:rsidP="00E9453F">
      <w:pPr>
        <w:pStyle w:val="ListParagraph"/>
        <w:jc w:val="both"/>
        <w:rPr>
          <w:rFonts w:ascii="Arial" w:hAnsi="Arial" w:cs="Arial"/>
          <w:b/>
          <w:sz w:val="22"/>
          <w:szCs w:val="22"/>
          <w:lang w:val="ru-RU" w:eastAsia="de-DE"/>
        </w:rPr>
      </w:pPr>
    </w:p>
    <w:p w:rsidR="00A6116C" w:rsidRPr="00A6116C" w:rsidRDefault="00A6116C" w:rsidP="00A6116C">
      <w:pPr>
        <w:jc w:val="both"/>
        <w:rPr>
          <w:rFonts w:ascii="Arial" w:hAnsi="Arial" w:cs="Arial"/>
          <w:b/>
          <w:sz w:val="22"/>
          <w:szCs w:val="22"/>
          <w:lang w:val="ru-RU" w:eastAsia="de-DE"/>
        </w:rPr>
      </w:pPr>
    </w:p>
    <w:p w:rsidR="00A6116C" w:rsidRPr="00A6116C" w:rsidRDefault="00A6116C" w:rsidP="00A6116C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49B7A4C6" wp14:editId="25392037">
                <wp:simplePos x="0" y="0"/>
                <wp:positionH relativeFrom="page">
                  <wp:posOffset>4591050</wp:posOffset>
                </wp:positionH>
                <wp:positionV relativeFrom="paragraph">
                  <wp:posOffset>174625</wp:posOffset>
                </wp:positionV>
                <wp:extent cx="1786890" cy="0"/>
                <wp:effectExtent l="9525" t="12700" r="13335" b="6350"/>
                <wp:wrapNone/>
                <wp:docPr id="1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0"/>
                          <a:chOff x="7230" y="275"/>
                          <a:chExt cx="2814" cy="0"/>
                        </a:xfrm>
                      </wpg:grpSpPr>
                      <wps:wsp>
                        <wps:cNvPr id="13" name="Freeform 3"/>
                        <wps:cNvSpPr>
                          <a:spLocks/>
                        </wps:cNvSpPr>
                        <wps:spPr bwMode="auto">
                          <a:xfrm>
                            <a:off x="7230" y="275"/>
                            <a:ext cx="2814" cy="0"/>
                          </a:xfrm>
                          <a:custGeom>
                            <a:avLst/>
                            <a:gdLst>
                              <a:gd name="T0" fmla="+- 0 7230 7230"/>
                              <a:gd name="T1" fmla="*/ T0 w 2814"/>
                              <a:gd name="T2" fmla="+- 0 10044 7230"/>
                              <a:gd name="T3" fmla="*/ T2 w 28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4">
                                <a:moveTo>
                                  <a:pt x="0" y="0"/>
                                </a:moveTo>
                                <a:lnTo>
                                  <a:pt x="2814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EB61EC" id="Group 2" o:spid="_x0000_s1026" style="position:absolute;margin-left:361.5pt;margin-top:13.75pt;width:140.7pt;height:0;z-index:-251654656;mso-position-horizontal-relative:page" coordorigin="7230,275" coordsize="28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">
                <v:shape id="Freeform 3" o:spid="_x0000_s1027" style="position:absolute;left:7230;top:275;width:2814;height:0;visibility:visible;mso-wrap-style:square;v-text-anchor:top" coordsize="28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Sm5MMA&#10;AADbAAAADwAAAGRycy9kb3ducmV2LnhtbERPS2vCQBC+F/oflin01mys0ErMKmkgpfVSXwjehuyY&#10;hGRnQ3ar8d+7hYK3+fieky5H04kzDa6xrGASxSCIS6sbrhTsd8XLDITzyBo7y6TgSg6Wi8eHFBNt&#10;L7yh89ZXIoSwS1BB7X2fSOnKmgy6yPbEgTvZwaAPcKikHvASwk0nX+P4TRpsODTU2FNeU9luf42C&#10;z3xzXRUf+pubnyI/vh/W62mbKfX8NGZzEJ5Gfxf/u790mD+Fv1/C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Sm5MMAAADbAAAADwAAAAAAAAAAAAAAAACYAgAAZHJzL2Rv&#10;d25yZXYueG1sUEsFBgAAAAAEAAQA9QAAAIgDAAAAAA==&#10;" path="m,l2814,e" filled="f" strokeweight=".24536mm">
                  <v:path arrowok="t" o:connecttype="custom" o:connectlocs="0,0;2814,0" o:connectangles="0,0"/>
                </v:shape>
                <w10:wrap anchorx="page"/>
              </v:group>
            </w:pict>
          </mc:Fallback>
        </mc:AlternateConten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>_______________</w:t>
      </w:r>
    </w:p>
    <w:p w:rsidR="00A6116C" w:rsidRPr="00A6116C" w:rsidRDefault="00A6116C" w:rsidP="00A6116C">
      <w:pPr>
        <w:spacing w:before="6" w:line="220" w:lineRule="exact"/>
        <w:rPr>
          <w:rFonts w:ascii="Arial" w:hAnsi="Arial" w:cs="Arial"/>
          <w:sz w:val="22"/>
          <w:szCs w:val="22"/>
        </w:rPr>
      </w:pPr>
    </w:p>
    <w:p w:rsidR="00A6116C" w:rsidRPr="00A6116C" w:rsidRDefault="00A6116C" w:rsidP="00A6116C">
      <w:pPr>
        <w:spacing w:before="32"/>
        <w:ind w:left="728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pacing w:val="-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 xml:space="preserve">ана </w:t>
      </w:r>
      <w:r w:rsidRPr="00A6116C"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 w:rsidRPr="00A6116C"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г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д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 xml:space="preserve">не                                           </w:t>
      </w:r>
      <w:r w:rsidRPr="00A6116C"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(</w:t>
      </w:r>
      <w:r w:rsidRPr="00A6116C">
        <w:rPr>
          <w:rFonts w:ascii="Arial" w:eastAsia="Arial" w:hAnsi="Arial" w:cs="Arial"/>
          <w:sz w:val="22"/>
          <w:szCs w:val="22"/>
        </w:rPr>
        <w:t>по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т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с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о</w:t>
      </w:r>
      <w:r w:rsidRPr="00A6116C">
        <w:rPr>
          <w:rFonts w:ascii="Arial" w:eastAsia="Arial" w:hAnsi="Arial" w:cs="Arial"/>
          <w:spacing w:val="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нос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о</w:t>
      </w:r>
      <w:r w:rsidRPr="00A6116C">
        <w:rPr>
          <w:rFonts w:ascii="Arial" w:eastAsia="Arial" w:hAnsi="Arial" w:cs="Arial"/>
          <w:sz w:val="22"/>
          <w:szCs w:val="22"/>
        </w:rPr>
        <w:t>ца за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>х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ва)</w:t>
      </w:r>
    </w:p>
    <w:p w:rsidR="00A6116C" w:rsidRPr="00A6116C" w:rsidRDefault="00A6116C" w:rsidP="00A6116C">
      <w:pPr>
        <w:rPr>
          <w:rFonts w:ascii="Arial" w:eastAsia="Arial" w:hAnsi="Arial" w:cs="Arial"/>
          <w:sz w:val="22"/>
          <w:szCs w:val="22"/>
        </w:rPr>
      </w:pPr>
    </w:p>
    <w:p w:rsidR="00A6116C" w:rsidRPr="00A6116C" w:rsidRDefault="00A6116C" w:rsidP="00E9453F">
      <w:pPr>
        <w:rPr>
          <w:rFonts w:ascii="Arial" w:hAnsi="Arial" w:cs="Arial"/>
          <w:b/>
          <w:sz w:val="22"/>
          <w:szCs w:val="22"/>
          <w:lang w:val="ru-RU" w:eastAsia="de-DE"/>
        </w:rPr>
      </w:pPr>
    </w:p>
    <w:p w:rsidR="0003706C" w:rsidRDefault="0003706C" w:rsidP="0003706C">
      <w:pPr>
        <w:jc w:val="center"/>
        <w:rPr>
          <w:rFonts w:ascii="Arial" w:hAnsi="Arial" w:cs="Arial"/>
          <w:b/>
          <w:sz w:val="22"/>
          <w:szCs w:val="22"/>
          <w:lang w:val="ru-RU" w:eastAsia="de-DE"/>
        </w:rPr>
      </w:pPr>
    </w:p>
    <w:p w:rsidR="00E9453F" w:rsidRPr="00A6116C" w:rsidRDefault="00E9453F" w:rsidP="0003706C">
      <w:pPr>
        <w:jc w:val="center"/>
        <w:rPr>
          <w:rFonts w:ascii="Arial" w:hAnsi="Arial" w:cs="Arial"/>
          <w:b/>
          <w:sz w:val="22"/>
          <w:szCs w:val="22"/>
          <w:lang w:val="ru-RU" w:eastAsia="de-DE"/>
        </w:rPr>
      </w:pPr>
    </w:p>
    <w:p w:rsidR="00E9453F" w:rsidRDefault="00A6116C" w:rsidP="0003706C">
      <w:pPr>
        <w:jc w:val="both"/>
        <w:rPr>
          <w:rFonts w:ascii="Arial" w:hAnsi="Arial" w:cs="Arial"/>
          <w:sz w:val="22"/>
          <w:szCs w:val="22"/>
          <w:lang w:val="sr-Cyrl-RS" w:eastAsia="de-DE"/>
        </w:rPr>
      </w:pPr>
      <w:r>
        <w:rPr>
          <w:rFonts w:ascii="Arial" w:hAnsi="Arial" w:cs="Arial"/>
          <w:sz w:val="22"/>
          <w:szCs w:val="22"/>
          <w:lang w:val="sr-Latn-RS" w:eastAsia="de-DE"/>
        </w:rPr>
        <w:t xml:space="preserve">II </w:t>
      </w:r>
      <w:r w:rsidR="00E9453F">
        <w:rPr>
          <w:rFonts w:ascii="Arial" w:hAnsi="Arial" w:cs="Arial"/>
          <w:sz w:val="22"/>
          <w:szCs w:val="22"/>
          <w:lang w:val="sr-Cyrl-RS" w:eastAsia="de-DE"/>
        </w:rPr>
        <w:t>Попуњава се</w:t>
      </w:r>
      <w:r>
        <w:rPr>
          <w:rFonts w:ascii="Arial" w:hAnsi="Arial" w:cs="Arial"/>
          <w:sz w:val="22"/>
          <w:szCs w:val="22"/>
          <w:lang w:val="sr-Cyrl-RS" w:eastAsia="de-DE"/>
        </w:rPr>
        <w:t xml:space="preserve"> само  случају </w:t>
      </w:r>
      <w:r w:rsidR="00E9453F">
        <w:rPr>
          <w:rFonts w:ascii="Arial" w:hAnsi="Arial" w:cs="Arial"/>
          <w:sz w:val="22"/>
          <w:szCs w:val="22"/>
          <w:lang w:val="sr-Cyrl-RS" w:eastAsia="de-DE"/>
        </w:rPr>
        <w:t>када странка не жели да орган по службеној дужности прибавља по</w:t>
      </w:r>
      <w:r>
        <w:rPr>
          <w:rFonts w:ascii="Arial" w:hAnsi="Arial" w:cs="Arial"/>
          <w:sz w:val="22"/>
          <w:szCs w:val="22"/>
          <w:lang w:val="sr-Cyrl-RS" w:eastAsia="de-DE"/>
        </w:rPr>
        <w:t>да</w:t>
      </w:r>
      <w:r w:rsidR="00E9453F">
        <w:rPr>
          <w:rFonts w:ascii="Arial" w:hAnsi="Arial" w:cs="Arial"/>
          <w:sz w:val="22"/>
          <w:szCs w:val="22"/>
          <w:lang w:val="sr-Cyrl-RS" w:eastAsia="de-DE"/>
        </w:rPr>
        <w:t>тке за потребе поступка издавања дозволе за рад</w:t>
      </w:r>
      <w:r>
        <w:rPr>
          <w:rFonts w:ascii="Arial" w:hAnsi="Arial" w:cs="Arial"/>
          <w:sz w:val="22"/>
          <w:szCs w:val="22"/>
          <w:lang w:val="sr-Cyrl-RS" w:eastAsia="de-DE"/>
        </w:rPr>
        <w:t xml:space="preserve"> </w:t>
      </w:r>
    </w:p>
    <w:p w:rsidR="00E9453F" w:rsidRDefault="00E9453F" w:rsidP="0003706C">
      <w:pPr>
        <w:jc w:val="both"/>
        <w:rPr>
          <w:rFonts w:ascii="Arial" w:hAnsi="Arial" w:cs="Arial"/>
          <w:sz w:val="22"/>
          <w:szCs w:val="22"/>
          <w:lang w:val="sr-Cyrl-RS" w:eastAsia="de-DE"/>
        </w:rPr>
      </w:pPr>
    </w:p>
    <w:p w:rsidR="00E9453F" w:rsidRDefault="00E9453F" w:rsidP="0003706C">
      <w:pPr>
        <w:jc w:val="both"/>
        <w:rPr>
          <w:rFonts w:ascii="Arial" w:hAnsi="Arial" w:cs="Arial"/>
          <w:sz w:val="22"/>
          <w:szCs w:val="22"/>
          <w:lang w:val="sr-Cyrl-RS" w:eastAsia="de-DE"/>
        </w:rPr>
      </w:pPr>
    </w:p>
    <w:p w:rsidR="0003706C" w:rsidRPr="00A6116C" w:rsidRDefault="0003706C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sr-Cyrl-CS" w:eastAsia="de-DE"/>
        </w:rPr>
        <w:t>Иако је орган обавезан да изврши увид, прибави и об</w:t>
      </w:r>
      <w:r w:rsidR="00A6116C" w:rsidRPr="00A6116C">
        <w:rPr>
          <w:rFonts w:ascii="Arial" w:hAnsi="Arial" w:cs="Arial"/>
          <w:sz w:val="22"/>
          <w:szCs w:val="22"/>
          <w:lang w:val="sr-Cyrl-CS" w:eastAsia="de-DE"/>
        </w:rPr>
        <w:t>рад</w:t>
      </w:r>
      <w:r w:rsidRPr="00A6116C">
        <w:rPr>
          <w:rFonts w:ascii="Arial" w:hAnsi="Arial" w:cs="Arial"/>
          <w:sz w:val="22"/>
          <w:szCs w:val="22"/>
          <w:lang w:val="sr-Cyrl-CS" w:eastAsia="de-DE"/>
        </w:rPr>
        <w:t xml:space="preserve">и личне податке, </w:t>
      </w:r>
      <w:r w:rsidRPr="00A6116C">
        <w:rPr>
          <w:rFonts w:ascii="Arial" w:hAnsi="Arial" w:cs="Arial"/>
          <w:sz w:val="22"/>
          <w:szCs w:val="22"/>
          <w:lang w:val="ru-RU" w:eastAsia="de-DE"/>
        </w:rPr>
        <w:t>изјављујем да ћу сам/а за потребе поступка прибавити</w:t>
      </w:r>
      <w:r w:rsidR="00D85EA8">
        <w:rPr>
          <w:rFonts w:ascii="Arial" w:hAnsi="Arial" w:cs="Arial"/>
          <w:sz w:val="22"/>
          <w:szCs w:val="22"/>
          <w:lang w:val="ru-RU" w:eastAsia="de-DE"/>
        </w:rPr>
        <w:t>( заокружити слово испред одабране опције)</w:t>
      </w:r>
      <w:r w:rsidR="00D85EA8" w:rsidRPr="00A6116C">
        <w:rPr>
          <w:rFonts w:ascii="Arial" w:hAnsi="Arial" w:cs="Arial"/>
          <w:sz w:val="22"/>
          <w:szCs w:val="22"/>
          <w:lang w:val="ru-RU" w:eastAsia="de-DE"/>
        </w:rPr>
        <w:t>:</w:t>
      </w:r>
    </w:p>
    <w:p w:rsidR="0003706C" w:rsidRPr="00A6116C" w:rsidRDefault="0003706C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03706C" w:rsidRPr="00A6116C" w:rsidRDefault="0003706C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ru-RU" w:eastAsia="de-DE"/>
        </w:rPr>
        <w:tab/>
        <w:t>а) све личне податке о чињеницама о којима се води службена евидениција, а који су неопходни за одлучивање.</w:t>
      </w:r>
      <w:r w:rsidRPr="00A6116C">
        <w:rPr>
          <w:rStyle w:val="FootnoteReference"/>
          <w:rFonts w:ascii="Arial" w:eastAsiaTheme="minorEastAsia" w:hAnsi="Arial" w:cs="Arial"/>
          <w:sz w:val="22"/>
          <w:szCs w:val="22"/>
          <w:lang w:val="ru-RU" w:eastAsia="de-DE"/>
        </w:rPr>
        <w:t xml:space="preserve"> </w:t>
      </w:r>
    </w:p>
    <w:p w:rsidR="0003706C" w:rsidRPr="00A6116C" w:rsidRDefault="0003706C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03706C" w:rsidRPr="00A6116C" w:rsidRDefault="0003706C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ru-RU" w:eastAsia="de-DE"/>
        </w:rPr>
        <w:tab/>
        <w:t>б) следеће податке:</w:t>
      </w:r>
      <w:r w:rsidRPr="00A6116C">
        <w:rPr>
          <w:rStyle w:val="FootnoteReference"/>
          <w:rFonts w:ascii="Arial" w:eastAsiaTheme="minorEastAsia" w:hAnsi="Arial" w:cs="Arial"/>
          <w:sz w:val="22"/>
          <w:szCs w:val="22"/>
          <w:lang w:val="ru-RU" w:eastAsia="de-DE"/>
        </w:rPr>
        <w:footnoteReference w:id="1"/>
      </w:r>
    </w:p>
    <w:p w:rsidR="0003706C" w:rsidRPr="00A6116C" w:rsidRDefault="0003706C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03706C" w:rsidRPr="00A6116C" w:rsidRDefault="0003706C" w:rsidP="0003706C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2"/>
          <w:szCs w:val="22"/>
          <w:lang w:val="sr-Cyrl-CS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03706C" w:rsidRPr="00A6116C" w:rsidRDefault="0003706C" w:rsidP="0003706C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2"/>
          <w:szCs w:val="22"/>
          <w:lang w:val="sr-Cyrl-CS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03706C" w:rsidRPr="00A6116C" w:rsidRDefault="0003706C" w:rsidP="0003706C">
      <w:pPr>
        <w:pStyle w:val="ListParagraph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2"/>
          <w:szCs w:val="22"/>
          <w:lang w:val="sr-Cyrl-CS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03706C" w:rsidRPr="00A6116C" w:rsidRDefault="0003706C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 xml:space="preserve">Упознат/а сам да уколико  наведене </w:t>
      </w:r>
      <w:r w:rsidRPr="00A6116C">
        <w:rPr>
          <w:rFonts w:ascii="Arial" w:hAnsi="Arial" w:cs="Arial"/>
          <w:sz w:val="22"/>
          <w:szCs w:val="22"/>
          <w:lang w:val="ru-RU" w:eastAsia="de-DE"/>
        </w:rPr>
        <w:t>личне податке неопходне за одлучивање органа  не поднесем у року од....................дана, захтев за покретање поступка ће се сматрати неуредним.</w:t>
      </w:r>
    </w:p>
    <w:p w:rsidR="00482F5F" w:rsidRPr="00A6116C" w:rsidRDefault="00482F5F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482F5F" w:rsidRPr="00A6116C" w:rsidRDefault="00482F5F" w:rsidP="00482F5F">
      <w:pPr>
        <w:spacing w:before="16" w:line="220" w:lineRule="exact"/>
        <w:rPr>
          <w:rFonts w:ascii="Arial" w:hAnsi="Arial" w:cs="Arial"/>
          <w:sz w:val="22"/>
          <w:szCs w:val="22"/>
        </w:rPr>
      </w:pPr>
    </w:p>
    <w:p w:rsidR="00482F5F" w:rsidRPr="00A6116C" w:rsidRDefault="00482F5F" w:rsidP="00482F5F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1CA1474C" wp14:editId="7238F1D1">
                <wp:simplePos x="0" y="0"/>
                <wp:positionH relativeFrom="page">
                  <wp:posOffset>4591050</wp:posOffset>
                </wp:positionH>
                <wp:positionV relativeFrom="paragraph">
                  <wp:posOffset>174625</wp:posOffset>
                </wp:positionV>
                <wp:extent cx="1786890" cy="0"/>
                <wp:effectExtent l="9525" t="12700" r="13335" b="635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0"/>
                          <a:chOff x="7230" y="275"/>
                          <a:chExt cx="2814" cy="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7230" y="275"/>
                            <a:ext cx="2814" cy="0"/>
                          </a:xfrm>
                          <a:custGeom>
                            <a:avLst/>
                            <a:gdLst>
                              <a:gd name="T0" fmla="+- 0 7230 7230"/>
                              <a:gd name="T1" fmla="*/ T0 w 2814"/>
                              <a:gd name="T2" fmla="+- 0 10044 7230"/>
                              <a:gd name="T3" fmla="*/ T2 w 28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4">
                                <a:moveTo>
                                  <a:pt x="0" y="0"/>
                                </a:moveTo>
                                <a:lnTo>
                                  <a:pt x="2814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A756C4" id="Group 2" o:spid="_x0000_s1026" style="position:absolute;margin-left:361.5pt;margin-top:13.75pt;width:140.7pt;height:0;z-index:-251656704;mso-position-horizontal-relative:page" coordorigin="7230,275" coordsize="28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">
                <v:shape id="Freeform 3" o:spid="_x0000_s1027" style="position:absolute;left:7230;top:275;width:2814;height:0;visibility:visible;mso-wrap-style:square;v-text-anchor:top" coordsize="28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82msQA&#10;AADaAAAADwAAAGRycy9kb3ducmV2LnhtbESPT2vCQBTE7wW/w/IEb3WjlirRVTQQaXvxL4K3R/aZ&#10;BLNvQ3bV+O27hYLHYWZ+w8wWranEnRpXWlYw6EcgiDOrS84VHA/p+wSE88gaK8uk4EkOFvPO2wxj&#10;bR+8o/ve5yJA2MWooPC+jqV0WUEGXd/WxMG72MagD7LJpW7wEeCmksMo+pQGSw4LBdaUFJRd9zej&#10;YJ3snj/pSn9zuUmT8/i03Y6uS6V63XY5BeGp9a/wf/tLK/iAvyvhBs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/NprEAAAA2gAAAA8AAAAAAAAAAAAAAAAAmAIAAGRycy9k&#10;b3ducmV2LnhtbFBLBQYAAAAABAAEAPUAAACJAwAAAAA=&#10;" path="m,l2814,e" filled="f" strokeweight=".24536mm">
                  <v:path arrowok="t" o:connecttype="custom" o:connectlocs="0,0;2814,0" o:connectangles="0,0"/>
                </v:shape>
                <w10:wrap anchorx="page"/>
              </v:group>
            </w:pict>
          </mc:Fallback>
        </mc:AlternateConten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>_______________</w:t>
      </w:r>
    </w:p>
    <w:p w:rsidR="00482F5F" w:rsidRPr="00A6116C" w:rsidRDefault="00482F5F" w:rsidP="00482F5F">
      <w:pPr>
        <w:spacing w:before="6" w:line="220" w:lineRule="exact"/>
        <w:rPr>
          <w:rFonts w:ascii="Arial" w:hAnsi="Arial" w:cs="Arial"/>
          <w:sz w:val="22"/>
          <w:szCs w:val="22"/>
        </w:rPr>
      </w:pPr>
    </w:p>
    <w:p w:rsidR="008F1816" w:rsidRPr="008F1816" w:rsidRDefault="00482F5F" w:rsidP="008F1816">
      <w:pPr>
        <w:spacing w:before="32"/>
        <w:ind w:left="728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eastAsia="Arial" w:hAnsi="Arial" w:cs="Arial"/>
          <w:spacing w:val="-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 xml:space="preserve">ана </w:t>
      </w:r>
      <w:r w:rsidRPr="00A6116C"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 w:rsidRPr="00A6116C"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г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д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 xml:space="preserve">не                                           </w:t>
      </w:r>
      <w:r w:rsidRPr="00A6116C"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(</w:t>
      </w:r>
      <w:r w:rsidRPr="00A6116C">
        <w:rPr>
          <w:rFonts w:ascii="Arial" w:eastAsia="Arial" w:hAnsi="Arial" w:cs="Arial"/>
          <w:sz w:val="22"/>
          <w:szCs w:val="22"/>
        </w:rPr>
        <w:t>по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т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с</w:t>
      </w:r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о</w:t>
      </w:r>
      <w:r w:rsidRPr="00A6116C">
        <w:rPr>
          <w:rFonts w:ascii="Arial" w:eastAsia="Arial" w:hAnsi="Arial" w:cs="Arial"/>
          <w:spacing w:val="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нос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о</w:t>
      </w:r>
      <w:r w:rsidRPr="00A6116C">
        <w:rPr>
          <w:rFonts w:ascii="Arial" w:eastAsia="Arial" w:hAnsi="Arial" w:cs="Arial"/>
          <w:sz w:val="22"/>
          <w:szCs w:val="22"/>
        </w:rPr>
        <w:t>ца за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>х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ва)</w:t>
      </w:r>
    </w:p>
    <w:p w:rsidR="008F1816" w:rsidRDefault="008F1816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8F1816" w:rsidRDefault="008F1816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8F1816" w:rsidRDefault="008F1816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51625E" w:rsidRDefault="0051625E" w:rsidP="0003706C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8F1816" w:rsidRPr="0051625E" w:rsidRDefault="008F1816" w:rsidP="0003706C">
      <w:pPr>
        <w:jc w:val="both"/>
        <w:rPr>
          <w:rFonts w:ascii="Arial" w:hAnsi="Arial" w:cs="Arial"/>
          <w:lang w:val="ru-RU" w:eastAsia="de-DE"/>
        </w:rPr>
      </w:pPr>
    </w:p>
    <w:p w:rsidR="003234F1" w:rsidRPr="0051625E" w:rsidRDefault="00B83FAE" w:rsidP="00D0730D">
      <w:pPr>
        <w:ind w:right="1538"/>
        <w:rPr>
          <w:rFonts w:ascii="Arial" w:eastAsia="Arial" w:hAnsi="Arial" w:cs="Arial"/>
        </w:rPr>
      </w:pPr>
      <w:r w:rsidRPr="0051625E">
        <w:rPr>
          <w:rFonts w:ascii="Arial" w:eastAsia="Arial" w:hAnsi="Arial" w:cs="Arial"/>
          <w:b/>
          <w:spacing w:val="1"/>
        </w:rPr>
        <w:t>О</w:t>
      </w:r>
      <w:r w:rsidRPr="0051625E">
        <w:rPr>
          <w:rFonts w:ascii="Arial" w:eastAsia="Arial" w:hAnsi="Arial" w:cs="Arial"/>
          <w:b/>
        </w:rPr>
        <w:t>П</w:t>
      </w:r>
      <w:r w:rsidRPr="0051625E">
        <w:rPr>
          <w:rFonts w:ascii="Arial" w:eastAsia="Arial" w:hAnsi="Arial" w:cs="Arial"/>
          <w:b/>
          <w:spacing w:val="-4"/>
        </w:rPr>
        <w:t>Ш</w:t>
      </w:r>
      <w:r w:rsidRPr="0051625E">
        <w:rPr>
          <w:rFonts w:ascii="Arial" w:eastAsia="Arial" w:hAnsi="Arial" w:cs="Arial"/>
          <w:b/>
          <w:spacing w:val="-3"/>
        </w:rPr>
        <w:t>Т</w:t>
      </w:r>
      <w:r w:rsidRPr="0051625E">
        <w:rPr>
          <w:rFonts w:ascii="Arial" w:eastAsia="Arial" w:hAnsi="Arial" w:cs="Arial"/>
          <w:b/>
        </w:rPr>
        <w:t>И</w:t>
      </w:r>
      <w:r w:rsidRPr="0051625E">
        <w:rPr>
          <w:rFonts w:ascii="Arial" w:eastAsia="Arial" w:hAnsi="Arial" w:cs="Arial"/>
          <w:b/>
          <w:spacing w:val="1"/>
        </w:rPr>
        <w:t xml:space="preserve"> ДО</w:t>
      </w:r>
      <w:r w:rsidRPr="0051625E">
        <w:rPr>
          <w:rFonts w:ascii="Arial" w:eastAsia="Arial" w:hAnsi="Arial" w:cs="Arial"/>
          <w:b/>
          <w:spacing w:val="2"/>
        </w:rPr>
        <w:t>К</w:t>
      </w:r>
      <w:r w:rsidRPr="0051625E">
        <w:rPr>
          <w:rFonts w:ascii="Arial" w:eastAsia="Arial" w:hAnsi="Arial" w:cs="Arial"/>
          <w:b/>
          <w:spacing w:val="-8"/>
        </w:rPr>
        <w:t>А</w:t>
      </w:r>
      <w:r w:rsidRPr="0051625E">
        <w:rPr>
          <w:rFonts w:ascii="Arial" w:eastAsia="Arial" w:hAnsi="Arial" w:cs="Arial"/>
          <w:b/>
          <w:spacing w:val="1"/>
        </w:rPr>
        <w:t>З</w:t>
      </w:r>
      <w:r w:rsidRPr="0051625E">
        <w:rPr>
          <w:rFonts w:ascii="Arial" w:eastAsia="Arial" w:hAnsi="Arial" w:cs="Arial"/>
          <w:b/>
        </w:rPr>
        <w:t>И</w:t>
      </w:r>
      <w:r w:rsidRPr="0051625E">
        <w:rPr>
          <w:rFonts w:ascii="Arial" w:eastAsia="Arial" w:hAnsi="Arial" w:cs="Arial"/>
          <w:b/>
          <w:spacing w:val="1"/>
        </w:rPr>
        <w:t xml:space="preserve"> </w:t>
      </w:r>
      <w:r w:rsidR="00D0730D" w:rsidRPr="0051625E">
        <w:rPr>
          <w:rFonts w:ascii="Arial" w:eastAsia="Arial" w:hAnsi="Arial" w:cs="Arial"/>
          <w:b/>
          <w:spacing w:val="1"/>
        </w:rPr>
        <w:t xml:space="preserve">: </w:t>
      </w:r>
      <w:r w:rsidRPr="0051625E">
        <w:rPr>
          <w:rFonts w:ascii="Arial" w:eastAsia="Arial" w:hAnsi="Arial" w:cs="Arial"/>
          <w:b/>
          <w:spacing w:val="-1"/>
        </w:rPr>
        <w:t>У</w:t>
      </w:r>
      <w:r w:rsidRPr="0051625E">
        <w:rPr>
          <w:rFonts w:ascii="Arial" w:eastAsia="Arial" w:hAnsi="Arial" w:cs="Arial"/>
          <w:b/>
        </w:rPr>
        <w:t xml:space="preserve">З </w:t>
      </w:r>
      <w:r w:rsidRPr="0051625E">
        <w:rPr>
          <w:rFonts w:ascii="Arial" w:eastAsia="Arial" w:hAnsi="Arial" w:cs="Arial"/>
          <w:b/>
          <w:spacing w:val="3"/>
        </w:rPr>
        <w:t>З</w:t>
      </w:r>
      <w:r w:rsidRPr="0051625E">
        <w:rPr>
          <w:rFonts w:ascii="Arial" w:eastAsia="Arial" w:hAnsi="Arial" w:cs="Arial"/>
          <w:b/>
          <w:spacing w:val="-6"/>
        </w:rPr>
        <w:t>А</w:t>
      </w:r>
      <w:r w:rsidRPr="0051625E">
        <w:rPr>
          <w:rFonts w:ascii="Arial" w:eastAsia="Arial" w:hAnsi="Arial" w:cs="Arial"/>
          <w:b/>
          <w:spacing w:val="1"/>
        </w:rPr>
        <w:t>Х</w:t>
      </w:r>
      <w:r w:rsidRPr="0051625E">
        <w:rPr>
          <w:rFonts w:ascii="Arial" w:eastAsia="Arial" w:hAnsi="Arial" w:cs="Arial"/>
          <w:b/>
          <w:spacing w:val="-3"/>
        </w:rPr>
        <w:t>Т</w:t>
      </w:r>
      <w:r w:rsidRPr="0051625E">
        <w:rPr>
          <w:rFonts w:ascii="Arial" w:eastAsia="Arial" w:hAnsi="Arial" w:cs="Arial"/>
          <w:b/>
          <w:spacing w:val="-1"/>
        </w:rPr>
        <w:t>Е</w:t>
      </w:r>
      <w:r w:rsidRPr="0051625E">
        <w:rPr>
          <w:rFonts w:ascii="Arial" w:eastAsia="Arial" w:hAnsi="Arial" w:cs="Arial"/>
          <w:b/>
        </w:rPr>
        <w:t xml:space="preserve">В </w:t>
      </w:r>
      <w:r w:rsidRPr="0051625E">
        <w:rPr>
          <w:rFonts w:ascii="Arial" w:eastAsia="Arial" w:hAnsi="Arial" w:cs="Arial"/>
          <w:b/>
          <w:spacing w:val="3"/>
        </w:rPr>
        <w:t>З</w:t>
      </w:r>
      <w:r w:rsidRPr="0051625E">
        <w:rPr>
          <w:rFonts w:ascii="Arial" w:eastAsia="Arial" w:hAnsi="Arial" w:cs="Arial"/>
          <w:b/>
        </w:rPr>
        <w:t>А</w:t>
      </w:r>
      <w:r w:rsidRPr="0051625E">
        <w:rPr>
          <w:rFonts w:ascii="Arial" w:eastAsia="Arial" w:hAnsi="Arial" w:cs="Arial"/>
          <w:b/>
          <w:spacing w:val="-4"/>
        </w:rPr>
        <w:t xml:space="preserve"> </w:t>
      </w:r>
      <w:r w:rsidRPr="0051625E">
        <w:rPr>
          <w:rFonts w:ascii="Arial" w:eastAsia="Arial" w:hAnsi="Arial" w:cs="Arial"/>
          <w:b/>
        </w:rPr>
        <w:t>ИЗ</w:t>
      </w:r>
      <w:r w:rsidRPr="0051625E">
        <w:rPr>
          <w:rFonts w:ascii="Arial" w:eastAsia="Arial" w:hAnsi="Arial" w:cs="Arial"/>
          <w:b/>
          <w:spacing w:val="4"/>
        </w:rPr>
        <w:t>Д</w:t>
      </w:r>
      <w:r w:rsidRPr="0051625E">
        <w:rPr>
          <w:rFonts w:ascii="Arial" w:eastAsia="Arial" w:hAnsi="Arial" w:cs="Arial"/>
          <w:b/>
          <w:spacing w:val="-6"/>
        </w:rPr>
        <w:t>А</w:t>
      </w:r>
      <w:r w:rsidRPr="0051625E">
        <w:rPr>
          <w:rFonts w:ascii="Arial" w:eastAsia="Arial" w:hAnsi="Arial" w:cs="Arial"/>
          <w:b/>
          <w:spacing w:val="1"/>
        </w:rPr>
        <w:t>В</w:t>
      </w:r>
      <w:r w:rsidRPr="0051625E">
        <w:rPr>
          <w:rFonts w:ascii="Arial" w:eastAsia="Arial" w:hAnsi="Arial" w:cs="Arial"/>
          <w:b/>
          <w:spacing w:val="-6"/>
        </w:rPr>
        <w:t>А</w:t>
      </w:r>
      <w:r w:rsidRPr="0051625E">
        <w:rPr>
          <w:rFonts w:ascii="Arial" w:eastAsia="Arial" w:hAnsi="Arial" w:cs="Arial"/>
          <w:b/>
          <w:spacing w:val="3"/>
        </w:rPr>
        <w:t>Њ</w:t>
      </w:r>
      <w:r w:rsidRPr="0051625E">
        <w:rPr>
          <w:rFonts w:ascii="Arial" w:eastAsia="Arial" w:hAnsi="Arial" w:cs="Arial"/>
          <w:b/>
        </w:rPr>
        <w:t xml:space="preserve">Е </w:t>
      </w:r>
      <w:r w:rsidR="00D0730D" w:rsidRPr="0051625E">
        <w:rPr>
          <w:rFonts w:ascii="Arial" w:eastAsia="Arial" w:hAnsi="Arial" w:cs="Arial"/>
          <w:b/>
          <w:lang w:val="sr-Cyrl-RS"/>
        </w:rPr>
        <w:t xml:space="preserve">СВИХ ВРСТА </w:t>
      </w:r>
      <w:r w:rsidRPr="0051625E">
        <w:rPr>
          <w:rFonts w:ascii="Arial" w:eastAsia="Arial" w:hAnsi="Arial" w:cs="Arial"/>
          <w:b/>
          <w:spacing w:val="1"/>
        </w:rPr>
        <w:t>Л</w:t>
      </w:r>
      <w:r w:rsidRPr="0051625E">
        <w:rPr>
          <w:rFonts w:ascii="Arial" w:eastAsia="Arial" w:hAnsi="Arial" w:cs="Arial"/>
          <w:b/>
        </w:rPr>
        <w:t xml:space="preserve">ИЧНЕ </w:t>
      </w:r>
      <w:r w:rsidRPr="0051625E">
        <w:rPr>
          <w:rFonts w:ascii="Arial" w:eastAsia="Arial" w:hAnsi="Arial" w:cs="Arial"/>
          <w:b/>
          <w:spacing w:val="1"/>
        </w:rPr>
        <w:t>Р</w:t>
      </w:r>
      <w:r w:rsidRPr="0051625E">
        <w:rPr>
          <w:rFonts w:ascii="Arial" w:eastAsia="Arial" w:hAnsi="Arial" w:cs="Arial"/>
          <w:b/>
          <w:spacing w:val="-8"/>
        </w:rPr>
        <w:t>А</w:t>
      </w:r>
      <w:r w:rsidRPr="0051625E">
        <w:rPr>
          <w:rFonts w:ascii="Arial" w:eastAsia="Arial" w:hAnsi="Arial" w:cs="Arial"/>
          <w:b/>
          <w:spacing w:val="1"/>
        </w:rPr>
        <w:t>Д</w:t>
      </w:r>
      <w:r w:rsidRPr="0051625E">
        <w:rPr>
          <w:rFonts w:ascii="Arial" w:eastAsia="Arial" w:hAnsi="Arial" w:cs="Arial"/>
          <w:b/>
          <w:spacing w:val="-1"/>
        </w:rPr>
        <w:t>Н</w:t>
      </w:r>
      <w:r w:rsidRPr="0051625E">
        <w:rPr>
          <w:rFonts w:ascii="Arial" w:eastAsia="Arial" w:hAnsi="Arial" w:cs="Arial"/>
          <w:b/>
        </w:rPr>
        <w:t xml:space="preserve">Е </w:t>
      </w:r>
      <w:r w:rsidRPr="0051625E">
        <w:rPr>
          <w:rFonts w:ascii="Arial" w:eastAsia="Arial" w:hAnsi="Arial" w:cs="Arial"/>
          <w:b/>
          <w:spacing w:val="-1"/>
        </w:rPr>
        <w:t>Д</w:t>
      </w:r>
      <w:r w:rsidRPr="0051625E">
        <w:rPr>
          <w:rFonts w:ascii="Arial" w:eastAsia="Arial" w:hAnsi="Arial" w:cs="Arial"/>
          <w:b/>
          <w:spacing w:val="1"/>
        </w:rPr>
        <w:t>ОЗ</w:t>
      </w:r>
      <w:r w:rsidRPr="0051625E">
        <w:rPr>
          <w:rFonts w:ascii="Arial" w:eastAsia="Arial" w:hAnsi="Arial" w:cs="Arial"/>
          <w:b/>
          <w:spacing w:val="-3"/>
        </w:rPr>
        <w:t>В</w:t>
      </w:r>
      <w:r w:rsidRPr="0051625E">
        <w:rPr>
          <w:rFonts w:ascii="Arial" w:eastAsia="Arial" w:hAnsi="Arial" w:cs="Arial"/>
          <w:b/>
          <w:spacing w:val="1"/>
        </w:rPr>
        <w:t>ОЛ</w:t>
      </w:r>
      <w:r w:rsidRPr="0051625E">
        <w:rPr>
          <w:rFonts w:ascii="Arial" w:eastAsia="Arial" w:hAnsi="Arial" w:cs="Arial"/>
          <w:b/>
        </w:rPr>
        <w:t>Е</w:t>
      </w:r>
      <w:r w:rsidRPr="0051625E">
        <w:rPr>
          <w:rFonts w:ascii="Arial" w:eastAsia="Arial" w:hAnsi="Arial" w:cs="Arial"/>
          <w:b/>
          <w:spacing w:val="-2"/>
        </w:rPr>
        <w:t xml:space="preserve"> </w:t>
      </w:r>
      <w:r w:rsidRPr="0051625E">
        <w:rPr>
          <w:rFonts w:ascii="Arial" w:eastAsia="Arial" w:hAnsi="Arial" w:cs="Arial"/>
          <w:b/>
        </w:rPr>
        <w:t>П</w:t>
      </w:r>
      <w:r w:rsidRPr="0051625E">
        <w:rPr>
          <w:rFonts w:ascii="Arial" w:eastAsia="Arial" w:hAnsi="Arial" w:cs="Arial"/>
          <w:b/>
          <w:spacing w:val="-1"/>
        </w:rPr>
        <w:t>Р</w:t>
      </w:r>
      <w:r w:rsidRPr="0051625E">
        <w:rPr>
          <w:rFonts w:ascii="Arial" w:eastAsia="Arial" w:hAnsi="Arial" w:cs="Arial"/>
          <w:b/>
          <w:spacing w:val="-3"/>
        </w:rPr>
        <w:t>И</w:t>
      </w:r>
      <w:r w:rsidRPr="0051625E">
        <w:rPr>
          <w:rFonts w:ascii="Arial" w:eastAsia="Arial" w:hAnsi="Arial" w:cs="Arial"/>
          <w:b/>
          <w:spacing w:val="3"/>
        </w:rPr>
        <w:t>Л</w:t>
      </w:r>
      <w:r w:rsidRPr="0051625E">
        <w:rPr>
          <w:rFonts w:ascii="Arial" w:eastAsia="Arial" w:hAnsi="Arial" w:cs="Arial"/>
          <w:b/>
          <w:spacing w:val="-6"/>
        </w:rPr>
        <w:t>А</w:t>
      </w:r>
      <w:r w:rsidRPr="0051625E">
        <w:rPr>
          <w:rFonts w:ascii="Arial" w:eastAsia="Arial" w:hAnsi="Arial" w:cs="Arial"/>
          <w:b/>
          <w:spacing w:val="-3"/>
        </w:rPr>
        <w:t>Ж</w:t>
      </w:r>
      <w:r w:rsidRPr="0051625E">
        <w:rPr>
          <w:rFonts w:ascii="Arial" w:eastAsia="Arial" w:hAnsi="Arial" w:cs="Arial"/>
          <w:b/>
        </w:rPr>
        <w:t xml:space="preserve">У </w:t>
      </w:r>
      <w:r w:rsidRPr="0051625E">
        <w:rPr>
          <w:rFonts w:ascii="Arial" w:eastAsia="Arial" w:hAnsi="Arial" w:cs="Arial"/>
          <w:b/>
          <w:spacing w:val="2"/>
        </w:rPr>
        <w:t>С</w:t>
      </w:r>
      <w:r w:rsidR="008B246F" w:rsidRPr="0051625E">
        <w:rPr>
          <w:rFonts w:ascii="Arial" w:eastAsia="Arial" w:hAnsi="Arial" w:cs="Arial"/>
          <w:b/>
        </w:rPr>
        <w:t>Е</w:t>
      </w:r>
      <w:r w:rsidRPr="0051625E">
        <w:rPr>
          <w:rFonts w:ascii="Arial" w:eastAsia="Arial" w:hAnsi="Arial" w:cs="Arial"/>
          <w:b/>
          <w:spacing w:val="-1"/>
        </w:rPr>
        <w:t xml:space="preserve"> </w:t>
      </w:r>
      <w:r w:rsidR="00D0730D" w:rsidRPr="0051625E">
        <w:rPr>
          <w:rFonts w:ascii="Arial" w:eastAsia="Arial" w:hAnsi="Arial" w:cs="Arial"/>
          <w:b/>
          <w:spacing w:val="-1"/>
          <w:lang w:val="sr-Cyrl-RS"/>
        </w:rPr>
        <w:t xml:space="preserve">СЛЕДЕЋИ </w:t>
      </w:r>
      <w:r w:rsidRPr="0051625E">
        <w:rPr>
          <w:rFonts w:ascii="Arial" w:eastAsia="Arial" w:hAnsi="Arial" w:cs="Arial"/>
          <w:b/>
          <w:spacing w:val="-1"/>
        </w:rPr>
        <w:t>Д</w:t>
      </w:r>
      <w:r w:rsidRPr="0051625E">
        <w:rPr>
          <w:rFonts w:ascii="Arial" w:eastAsia="Arial" w:hAnsi="Arial" w:cs="Arial"/>
          <w:b/>
          <w:spacing w:val="1"/>
        </w:rPr>
        <w:t>О</w:t>
      </w:r>
      <w:r w:rsidRPr="0051625E">
        <w:rPr>
          <w:rFonts w:ascii="Arial" w:eastAsia="Arial" w:hAnsi="Arial" w:cs="Arial"/>
          <w:b/>
          <w:spacing w:val="2"/>
        </w:rPr>
        <w:t>К</w:t>
      </w:r>
      <w:r w:rsidRPr="0051625E">
        <w:rPr>
          <w:rFonts w:ascii="Arial" w:eastAsia="Arial" w:hAnsi="Arial" w:cs="Arial"/>
          <w:b/>
          <w:spacing w:val="-8"/>
        </w:rPr>
        <w:t>А</w:t>
      </w:r>
      <w:r w:rsidRPr="0051625E">
        <w:rPr>
          <w:rFonts w:ascii="Arial" w:eastAsia="Arial" w:hAnsi="Arial" w:cs="Arial"/>
          <w:b/>
          <w:spacing w:val="1"/>
        </w:rPr>
        <w:t>З</w:t>
      </w:r>
      <w:r w:rsidRPr="0051625E">
        <w:rPr>
          <w:rFonts w:ascii="Arial" w:eastAsia="Arial" w:hAnsi="Arial" w:cs="Arial"/>
          <w:b/>
        </w:rPr>
        <w:t>И О</w:t>
      </w:r>
      <w:r w:rsidRPr="0051625E">
        <w:rPr>
          <w:rFonts w:ascii="Arial" w:eastAsia="Arial" w:hAnsi="Arial" w:cs="Arial"/>
          <w:b/>
          <w:spacing w:val="2"/>
        </w:rPr>
        <w:t xml:space="preserve"> </w:t>
      </w:r>
      <w:r w:rsidRPr="0051625E">
        <w:rPr>
          <w:rFonts w:ascii="Arial" w:eastAsia="Arial" w:hAnsi="Arial" w:cs="Arial"/>
          <w:b/>
        </w:rPr>
        <w:t>И</w:t>
      </w:r>
      <w:r w:rsidRPr="0051625E">
        <w:rPr>
          <w:rFonts w:ascii="Arial" w:eastAsia="Arial" w:hAnsi="Arial" w:cs="Arial"/>
          <w:b/>
          <w:spacing w:val="-1"/>
        </w:rPr>
        <w:t>С</w:t>
      </w:r>
      <w:r w:rsidRPr="0051625E">
        <w:rPr>
          <w:rFonts w:ascii="Arial" w:eastAsia="Arial" w:hAnsi="Arial" w:cs="Arial"/>
          <w:b/>
        </w:rPr>
        <w:t>П</w:t>
      </w:r>
      <w:r w:rsidRPr="0051625E">
        <w:rPr>
          <w:rFonts w:ascii="Arial" w:eastAsia="Arial" w:hAnsi="Arial" w:cs="Arial"/>
          <w:b/>
          <w:spacing w:val="-3"/>
        </w:rPr>
        <w:t>У</w:t>
      </w:r>
      <w:r w:rsidRPr="0051625E">
        <w:rPr>
          <w:rFonts w:ascii="Arial" w:eastAsia="Arial" w:hAnsi="Arial" w:cs="Arial"/>
          <w:b/>
        </w:rPr>
        <w:t>ЊЕ</w:t>
      </w:r>
      <w:r w:rsidRPr="0051625E">
        <w:rPr>
          <w:rFonts w:ascii="Arial" w:eastAsia="Arial" w:hAnsi="Arial" w:cs="Arial"/>
          <w:b/>
          <w:spacing w:val="-1"/>
        </w:rPr>
        <w:t>Н</w:t>
      </w:r>
      <w:r w:rsidRPr="0051625E">
        <w:rPr>
          <w:rFonts w:ascii="Arial" w:eastAsia="Arial" w:hAnsi="Arial" w:cs="Arial"/>
          <w:b/>
          <w:spacing w:val="1"/>
        </w:rPr>
        <w:t>О</w:t>
      </w:r>
      <w:r w:rsidRPr="0051625E">
        <w:rPr>
          <w:rFonts w:ascii="Arial" w:eastAsia="Arial" w:hAnsi="Arial" w:cs="Arial"/>
          <w:b/>
          <w:spacing w:val="-1"/>
        </w:rPr>
        <w:t>С</w:t>
      </w:r>
      <w:r w:rsidRPr="0051625E">
        <w:rPr>
          <w:rFonts w:ascii="Arial" w:eastAsia="Arial" w:hAnsi="Arial" w:cs="Arial"/>
          <w:b/>
          <w:spacing w:val="-3"/>
        </w:rPr>
        <w:t>Т</w:t>
      </w:r>
      <w:r w:rsidRPr="0051625E">
        <w:rPr>
          <w:rFonts w:ascii="Arial" w:eastAsia="Arial" w:hAnsi="Arial" w:cs="Arial"/>
          <w:b/>
        </w:rPr>
        <w:t>И</w:t>
      </w:r>
      <w:r w:rsidRPr="0051625E">
        <w:rPr>
          <w:rFonts w:ascii="Arial" w:eastAsia="Arial" w:hAnsi="Arial" w:cs="Arial"/>
          <w:b/>
          <w:spacing w:val="1"/>
        </w:rPr>
        <w:t xml:space="preserve"> </w:t>
      </w:r>
      <w:r w:rsidRPr="0051625E">
        <w:rPr>
          <w:rFonts w:ascii="Arial" w:eastAsia="Arial" w:hAnsi="Arial" w:cs="Arial"/>
          <w:b/>
        </w:rPr>
        <w:t>У</w:t>
      </w:r>
      <w:r w:rsidRPr="0051625E">
        <w:rPr>
          <w:rFonts w:ascii="Arial" w:eastAsia="Arial" w:hAnsi="Arial" w:cs="Arial"/>
          <w:b/>
          <w:spacing w:val="-2"/>
        </w:rPr>
        <w:t>С</w:t>
      </w:r>
      <w:r w:rsidRPr="0051625E">
        <w:rPr>
          <w:rFonts w:ascii="Arial" w:eastAsia="Arial" w:hAnsi="Arial" w:cs="Arial"/>
          <w:b/>
          <w:spacing w:val="1"/>
        </w:rPr>
        <w:t>ЛОВ</w:t>
      </w:r>
      <w:r w:rsidRPr="0051625E">
        <w:rPr>
          <w:rFonts w:ascii="Arial" w:eastAsia="Arial" w:hAnsi="Arial" w:cs="Arial"/>
          <w:b/>
          <w:spacing w:val="-8"/>
        </w:rPr>
        <w:t>А</w:t>
      </w:r>
      <w:r w:rsidR="008B246F" w:rsidRPr="0051625E">
        <w:rPr>
          <w:rFonts w:ascii="Arial" w:eastAsia="Arial" w:hAnsi="Arial" w:cs="Arial"/>
          <w:b/>
          <w:spacing w:val="-8"/>
          <w:lang w:val="sr-Cyrl-RS"/>
        </w:rPr>
        <w:t xml:space="preserve">, И ТО </w:t>
      </w:r>
      <w:r w:rsidRPr="0051625E">
        <w:rPr>
          <w:rFonts w:ascii="Arial" w:eastAsia="Arial" w:hAnsi="Arial" w:cs="Arial"/>
          <w:b/>
        </w:rPr>
        <w:t>:</w:t>
      </w:r>
    </w:p>
    <w:p w:rsidR="003234F1" w:rsidRDefault="003234F1">
      <w:pPr>
        <w:spacing w:before="17" w:line="240" w:lineRule="exact"/>
        <w:rPr>
          <w:sz w:val="24"/>
          <w:szCs w:val="24"/>
        </w:rPr>
      </w:pPr>
    </w:p>
    <w:p w:rsidR="003234F1" w:rsidRDefault="00B83FAE">
      <w:pPr>
        <w:spacing w:line="240" w:lineRule="exact"/>
        <w:ind w:left="113" w:right="13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ца, од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сно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чна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 xml:space="preserve">а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оли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 xml:space="preserve">о </w:t>
      </w:r>
      <w:r>
        <w:rPr>
          <w:rFonts w:ascii="Arial" w:eastAsia="Arial" w:hAnsi="Arial" w:cs="Arial"/>
          <w:spacing w:val="1"/>
          <w:sz w:val="22"/>
          <w:szCs w:val="22"/>
        </w:rPr>
        <w:t>п</w:t>
      </w:r>
      <w:r>
        <w:rPr>
          <w:rFonts w:ascii="Arial" w:eastAsia="Arial" w:hAnsi="Arial" w:cs="Arial"/>
          <w:sz w:val="22"/>
          <w:szCs w:val="22"/>
        </w:rPr>
        <w:t>ос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сту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3234F1" w:rsidRDefault="003234F1">
      <w:pPr>
        <w:spacing w:before="10" w:line="240" w:lineRule="exact"/>
        <w:rPr>
          <w:sz w:val="24"/>
          <w:szCs w:val="24"/>
        </w:rPr>
      </w:pPr>
    </w:p>
    <w:p w:rsidR="003234F1" w:rsidRDefault="00B83FAE">
      <w:pPr>
        <w:ind w:left="113" w:right="20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2. </w:t>
      </w:r>
      <w:r>
        <w:rPr>
          <w:rFonts w:ascii="Arial" w:eastAsia="Arial" w:hAnsi="Arial" w:cs="Arial"/>
          <w:spacing w:val="1"/>
          <w:sz w:val="22"/>
          <w:szCs w:val="22"/>
        </w:rPr>
        <w:t>Од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но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настањ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вр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ени 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вак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r w:rsidR="008B246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3234F1" w:rsidRDefault="00B83FAE" w:rsidP="00046FDE">
      <w:pPr>
        <w:ind w:right="592"/>
        <w:rPr>
          <w:sz w:val="24"/>
          <w:szCs w:val="24"/>
        </w:rPr>
      </w:pP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</w:p>
    <w:p w:rsidR="003234F1" w:rsidRDefault="00046FDE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</w:t>
      </w:r>
      <w:r w:rsidR="00B83FAE">
        <w:rPr>
          <w:rFonts w:ascii="Arial" w:eastAsia="Arial" w:hAnsi="Arial" w:cs="Arial"/>
          <w:sz w:val="22"/>
          <w:szCs w:val="22"/>
        </w:rPr>
        <w:t>.</w:t>
      </w:r>
      <w:r w:rsidR="00B83FAE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pacing w:val="-1"/>
          <w:sz w:val="22"/>
          <w:szCs w:val="22"/>
        </w:rPr>
        <w:t>Д</w:t>
      </w:r>
      <w:r w:rsidR="00B83FAE">
        <w:rPr>
          <w:rFonts w:ascii="Arial" w:eastAsia="Arial" w:hAnsi="Arial" w:cs="Arial"/>
          <w:sz w:val="22"/>
          <w:szCs w:val="22"/>
        </w:rPr>
        <w:t>о</w:t>
      </w:r>
      <w:r w:rsidR="00B83FAE">
        <w:rPr>
          <w:rFonts w:ascii="Arial" w:eastAsia="Arial" w:hAnsi="Arial" w:cs="Arial"/>
          <w:spacing w:val="-1"/>
          <w:sz w:val="22"/>
          <w:szCs w:val="22"/>
        </w:rPr>
        <w:t>к</w:t>
      </w:r>
      <w:r w:rsidR="00B83FAE">
        <w:rPr>
          <w:rFonts w:ascii="Arial" w:eastAsia="Arial" w:hAnsi="Arial" w:cs="Arial"/>
          <w:sz w:val="22"/>
          <w:szCs w:val="22"/>
        </w:rPr>
        <w:t>аз</w:t>
      </w:r>
      <w:r w:rsidR="00B83FAE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z w:val="22"/>
          <w:szCs w:val="22"/>
        </w:rPr>
        <w:t>о</w:t>
      </w:r>
      <w:r w:rsidR="00B83FAE">
        <w:rPr>
          <w:rFonts w:ascii="Arial" w:eastAsia="Arial" w:hAnsi="Arial" w:cs="Arial"/>
          <w:spacing w:val="-2"/>
          <w:sz w:val="22"/>
          <w:szCs w:val="22"/>
        </w:rPr>
        <w:t xml:space="preserve"> п</w:t>
      </w:r>
      <w:r w:rsidR="00B83FAE">
        <w:rPr>
          <w:rFonts w:ascii="Arial" w:eastAsia="Arial" w:hAnsi="Arial" w:cs="Arial"/>
          <w:spacing w:val="1"/>
          <w:sz w:val="22"/>
          <w:szCs w:val="22"/>
        </w:rPr>
        <w:t>л</w:t>
      </w:r>
      <w:r w:rsidR="00B83FAE">
        <w:rPr>
          <w:rFonts w:ascii="Arial" w:eastAsia="Arial" w:hAnsi="Arial" w:cs="Arial"/>
          <w:sz w:val="22"/>
          <w:szCs w:val="22"/>
        </w:rPr>
        <w:t>а</w:t>
      </w:r>
      <w:r w:rsidR="00B83FAE">
        <w:rPr>
          <w:rFonts w:ascii="Arial" w:eastAsia="Arial" w:hAnsi="Arial" w:cs="Arial"/>
          <w:spacing w:val="-1"/>
          <w:sz w:val="22"/>
          <w:szCs w:val="22"/>
        </w:rPr>
        <w:t>ћ</w:t>
      </w:r>
      <w:r w:rsidR="00B83FAE">
        <w:rPr>
          <w:rFonts w:ascii="Arial" w:eastAsia="Arial" w:hAnsi="Arial" w:cs="Arial"/>
          <w:sz w:val="22"/>
          <w:szCs w:val="22"/>
        </w:rPr>
        <w:t>ен</w:t>
      </w:r>
      <w:r w:rsidR="00B83FAE">
        <w:rPr>
          <w:rFonts w:ascii="Arial" w:eastAsia="Arial" w:hAnsi="Arial" w:cs="Arial"/>
          <w:spacing w:val="-3"/>
          <w:sz w:val="22"/>
          <w:szCs w:val="22"/>
        </w:rPr>
        <w:t>о</w:t>
      </w:r>
      <w:r w:rsidR="00B83FAE">
        <w:rPr>
          <w:rFonts w:ascii="Arial" w:eastAsia="Arial" w:hAnsi="Arial" w:cs="Arial"/>
          <w:sz w:val="22"/>
          <w:szCs w:val="22"/>
        </w:rPr>
        <w:t>ј</w:t>
      </w:r>
      <w:r w:rsidR="00B83FAE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pacing w:val="-3"/>
          <w:sz w:val="22"/>
          <w:szCs w:val="22"/>
        </w:rPr>
        <w:t>а</w:t>
      </w:r>
      <w:r w:rsidR="00B83FAE">
        <w:rPr>
          <w:rFonts w:ascii="Arial" w:eastAsia="Arial" w:hAnsi="Arial" w:cs="Arial"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spacing w:val="-3"/>
          <w:sz w:val="22"/>
          <w:szCs w:val="22"/>
        </w:rPr>
        <w:t>м</w:t>
      </w:r>
      <w:r w:rsidR="00B83FAE">
        <w:rPr>
          <w:rFonts w:ascii="Arial" w:eastAsia="Arial" w:hAnsi="Arial" w:cs="Arial"/>
          <w:spacing w:val="-1"/>
          <w:sz w:val="22"/>
          <w:szCs w:val="22"/>
        </w:rPr>
        <w:t>и</w:t>
      </w:r>
      <w:r w:rsidR="00B83FAE">
        <w:rPr>
          <w:rFonts w:ascii="Arial" w:eastAsia="Arial" w:hAnsi="Arial" w:cs="Arial"/>
          <w:sz w:val="22"/>
          <w:szCs w:val="22"/>
        </w:rPr>
        <w:t>нис</w:t>
      </w:r>
      <w:r w:rsidR="00B83FAE">
        <w:rPr>
          <w:rFonts w:ascii="Arial" w:eastAsia="Arial" w:hAnsi="Arial" w:cs="Arial"/>
          <w:spacing w:val="-1"/>
          <w:sz w:val="22"/>
          <w:szCs w:val="22"/>
        </w:rPr>
        <w:t>т</w:t>
      </w:r>
      <w:r w:rsidR="00B83FAE">
        <w:rPr>
          <w:rFonts w:ascii="Arial" w:eastAsia="Arial" w:hAnsi="Arial" w:cs="Arial"/>
          <w:sz w:val="22"/>
          <w:szCs w:val="22"/>
        </w:rPr>
        <w:t>р</w:t>
      </w:r>
      <w:r w:rsidR="00B83FAE">
        <w:rPr>
          <w:rFonts w:ascii="Arial" w:eastAsia="Arial" w:hAnsi="Arial" w:cs="Arial"/>
          <w:spacing w:val="-1"/>
          <w:sz w:val="22"/>
          <w:szCs w:val="22"/>
        </w:rPr>
        <w:t>а</w:t>
      </w:r>
      <w:r w:rsidR="00B83FAE">
        <w:rPr>
          <w:rFonts w:ascii="Arial" w:eastAsia="Arial" w:hAnsi="Arial" w:cs="Arial"/>
          <w:sz w:val="22"/>
          <w:szCs w:val="22"/>
        </w:rPr>
        <w:t>т</w:t>
      </w:r>
      <w:r w:rsidR="00B83FAE">
        <w:rPr>
          <w:rFonts w:ascii="Arial" w:eastAsia="Arial" w:hAnsi="Arial" w:cs="Arial"/>
          <w:spacing w:val="-1"/>
          <w:sz w:val="22"/>
          <w:szCs w:val="22"/>
        </w:rPr>
        <w:t>и</w:t>
      </w:r>
      <w:r w:rsidR="00B83FAE">
        <w:rPr>
          <w:rFonts w:ascii="Arial" w:eastAsia="Arial" w:hAnsi="Arial" w:cs="Arial"/>
          <w:sz w:val="22"/>
          <w:szCs w:val="22"/>
        </w:rPr>
        <w:t>в</w:t>
      </w:r>
      <w:r w:rsidR="00B83FAE">
        <w:rPr>
          <w:rFonts w:ascii="Arial" w:eastAsia="Arial" w:hAnsi="Arial" w:cs="Arial"/>
          <w:spacing w:val="1"/>
          <w:sz w:val="22"/>
          <w:szCs w:val="22"/>
        </w:rPr>
        <w:t>н</w:t>
      </w:r>
      <w:r w:rsidR="00B83FAE">
        <w:rPr>
          <w:rFonts w:ascii="Arial" w:eastAsia="Arial" w:hAnsi="Arial" w:cs="Arial"/>
          <w:sz w:val="22"/>
          <w:szCs w:val="22"/>
        </w:rPr>
        <w:t>ој т</w:t>
      </w:r>
      <w:r w:rsidR="00B83FAE">
        <w:rPr>
          <w:rFonts w:ascii="Arial" w:eastAsia="Arial" w:hAnsi="Arial" w:cs="Arial"/>
          <w:spacing w:val="-1"/>
          <w:sz w:val="22"/>
          <w:szCs w:val="22"/>
        </w:rPr>
        <w:t>ак</w:t>
      </w:r>
      <w:r w:rsidR="00B83FAE">
        <w:rPr>
          <w:rFonts w:ascii="Arial" w:eastAsia="Arial" w:hAnsi="Arial" w:cs="Arial"/>
          <w:sz w:val="22"/>
          <w:szCs w:val="22"/>
        </w:rPr>
        <w:t>с</w:t>
      </w:r>
      <w:r w:rsidR="00B83FAE">
        <w:rPr>
          <w:rFonts w:ascii="Arial" w:eastAsia="Arial" w:hAnsi="Arial" w:cs="Arial"/>
          <w:spacing w:val="1"/>
          <w:sz w:val="22"/>
          <w:szCs w:val="22"/>
        </w:rPr>
        <w:t>и</w:t>
      </w:r>
      <w:r w:rsidR="00B83FAE">
        <w:rPr>
          <w:rFonts w:ascii="Arial" w:eastAsia="Arial" w:hAnsi="Arial" w:cs="Arial"/>
          <w:sz w:val="22"/>
          <w:szCs w:val="22"/>
        </w:rPr>
        <w:t>.</w:t>
      </w:r>
    </w:p>
    <w:p w:rsidR="00D66E41" w:rsidRDefault="00D66E41">
      <w:pPr>
        <w:ind w:left="113"/>
        <w:rPr>
          <w:rFonts w:ascii="Arial" w:eastAsia="Arial" w:hAnsi="Arial" w:cs="Arial"/>
          <w:sz w:val="22"/>
          <w:szCs w:val="22"/>
        </w:rPr>
      </w:pPr>
    </w:p>
    <w:p w:rsidR="00D66E41" w:rsidRDefault="00D66E41" w:rsidP="00E13208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51625E">
        <w:rPr>
          <w:rFonts w:ascii="Arial" w:eastAsia="Arial" w:hAnsi="Arial" w:cs="Arial"/>
          <w:b/>
          <w:lang w:val="sr-Cyrl-RS"/>
        </w:rPr>
        <w:t>НАПОМЕНА</w:t>
      </w:r>
      <w:r w:rsidRPr="0051625E">
        <w:rPr>
          <w:rFonts w:ascii="Arial" w:eastAsia="Arial" w:hAnsi="Arial" w:cs="Arial"/>
          <w:lang w:val="sr-Cyrl-RS"/>
        </w:rPr>
        <w:t>: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 Странка доставља доказе под тачкама: 1. и 3.</w:t>
      </w:r>
    </w:p>
    <w:p w:rsidR="008B246F" w:rsidRDefault="00D66E41" w:rsidP="008B246F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</w:t>
      </w:r>
      <w:r w:rsidR="00AD6150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прибављ</w:t>
      </w:r>
      <w:r w:rsidR="008B246F">
        <w:rPr>
          <w:rFonts w:ascii="Arial" w:eastAsia="Arial" w:hAnsi="Arial" w:cs="Arial"/>
          <w:sz w:val="22"/>
          <w:szCs w:val="22"/>
          <w:lang w:val="sr-Cyrl-RS"/>
        </w:rPr>
        <w:t xml:space="preserve">а и обрађује податке </w:t>
      </w:r>
    </w:p>
    <w:p w:rsidR="00D66E41" w:rsidRPr="00D66E41" w:rsidRDefault="0051625E" w:rsidP="008B246F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 </w:t>
      </w:r>
      <w:r w:rsidR="008B246F">
        <w:rPr>
          <w:rFonts w:ascii="Arial" w:eastAsia="Arial" w:hAnsi="Arial" w:cs="Arial"/>
          <w:sz w:val="22"/>
          <w:szCs w:val="22"/>
          <w:lang w:val="sr-Cyrl-RS"/>
        </w:rPr>
        <w:t xml:space="preserve">по службеној дужности </w:t>
      </w:r>
      <w:r w:rsidR="00D66E41" w:rsidRPr="00D66E41">
        <w:rPr>
          <w:rFonts w:ascii="Arial" w:eastAsia="Arial" w:hAnsi="Arial" w:cs="Arial"/>
          <w:sz w:val="22"/>
          <w:szCs w:val="22"/>
          <w:lang w:val="sr-Cyrl-RS"/>
        </w:rPr>
        <w:t>о доказима из тачке 2.</w:t>
      </w:r>
    </w:p>
    <w:p w:rsidR="003234F1" w:rsidRDefault="003234F1">
      <w:pPr>
        <w:spacing w:before="8" w:line="240" w:lineRule="exact"/>
        <w:rPr>
          <w:sz w:val="24"/>
          <w:szCs w:val="24"/>
        </w:rPr>
      </w:pPr>
    </w:p>
    <w:p w:rsidR="008F1816" w:rsidRDefault="008F1816">
      <w:pPr>
        <w:spacing w:line="200" w:lineRule="exact"/>
        <w:rPr>
          <w:rFonts w:ascii="Arial" w:hAnsi="Arial" w:cs="Arial"/>
          <w:b/>
          <w:lang w:val="sr-Cyrl-RS"/>
        </w:rPr>
      </w:pPr>
    </w:p>
    <w:p w:rsidR="008F1816" w:rsidRDefault="008F1816">
      <w:pPr>
        <w:spacing w:line="200" w:lineRule="exact"/>
        <w:rPr>
          <w:rFonts w:ascii="Arial" w:hAnsi="Arial" w:cs="Arial"/>
          <w:b/>
          <w:lang w:val="sr-Cyrl-RS"/>
        </w:rPr>
      </w:pPr>
    </w:p>
    <w:p w:rsidR="0051625E" w:rsidRDefault="0051625E">
      <w:pPr>
        <w:spacing w:line="200" w:lineRule="exact"/>
        <w:rPr>
          <w:rFonts w:ascii="Arial" w:hAnsi="Arial" w:cs="Arial"/>
          <w:b/>
          <w:lang w:val="sr-Cyrl-RS"/>
        </w:rPr>
      </w:pPr>
    </w:p>
    <w:p w:rsidR="0051625E" w:rsidRPr="0051625E" w:rsidRDefault="0051625E">
      <w:pPr>
        <w:spacing w:line="200" w:lineRule="exact"/>
        <w:rPr>
          <w:rFonts w:ascii="Arial" w:hAnsi="Arial" w:cs="Arial"/>
          <w:b/>
          <w:lang w:val="sr-Cyrl-RS"/>
        </w:rPr>
      </w:pPr>
    </w:p>
    <w:p w:rsidR="003234F1" w:rsidRPr="0051625E" w:rsidRDefault="00046FDE">
      <w:pPr>
        <w:spacing w:line="200" w:lineRule="exact"/>
        <w:rPr>
          <w:rFonts w:ascii="Arial" w:hAnsi="Arial" w:cs="Arial"/>
          <w:b/>
          <w:lang w:val="sr-Cyrl-RS"/>
        </w:rPr>
      </w:pPr>
      <w:r w:rsidRPr="0051625E">
        <w:rPr>
          <w:rFonts w:ascii="Arial" w:hAnsi="Arial" w:cs="Arial"/>
          <w:b/>
          <w:lang w:val="sr-Cyrl-RS"/>
        </w:rPr>
        <w:lastRenderedPageBreak/>
        <w:t>УЗ ЗАХТЕВ ЗА ИЗДАВАЊЕ ЛИЧНЕ РАДНЕ ДОЗВОЛЕ СТРАНЦА КОЈИ ИМА СТАТУС ИЗБЕГЛИЦЕ ИЛИ ПРИПАДА ПОСЕБНОЈ КАТЕГОРИЈИ СТРАНЦА, ПОРЕД НАВЕДЕНИХ ДОКАЗА О ИСПУЊЕНОСТИ УСЛОВА ПРИЛАЖЕ СЕ</w:t>
      </w:r>
      <w:r w:rsidR="008F1816" w:rsidRPr="0051625E">
        <w:rPr>
          <w:rFonts w:ascii="Arial" w:hAnsi="Arial" w:cs="Arial"/>
          <w:b/>
          <w:lang w:val="sr-Latn-RS"/>
        </w:rPr>
        <w:t>,</w:t>
      </w:r>
      <w:r w:rsidR="008F1816" w:rsidRPr="0051625E">
        <w:rPr>
          <w:rFonts w:ascii="Arial" w:hAnsi="Arial" w:cs="Arial"/>
          <w:b/>
          <w:lang w:val="sr-Cyrl-RS"/>
        </w:rPr>
        <w:t xml:space="preserve"> У СКЛАДУ СА ЗАКОНОМ </w:t>
      </w:r>
      <w:r w:rsidRPr="0051625E">
        <w:rPr>
          <w:rFonts w:ascii="Arial" w:hAnsi="Arial" w:cs="Arial"/>
          <w:b/>
          <w:lang w:val="sr-Cyrl-RS"/>
        </w:rPr>
        <w:t xml:space="preserve"> И СЛЕДЕЋИ ДОКАЗ:</w:t>
      </w:r>
    </w:p>
    <w:p w:rsidR="00046FDE" w:rsidRPr="00C06863" w:rsidRDefault="00046FDE">
      <w:pPr>
        <w:spacing w:line="200" w:lineRule="exact"/>
        <w:rPr>
          <w:rFonts w:ascii="Arial" w:hAnsi="Arial" w:cs="Arial"/>
          <w:b/>
          <w:lang w:val="sr-Cyrl-RS"/>
        </w:rPr>
      </w:pPr>
    </w:p>
    <w:p w:rsidR="008B246F" w:rsidRDefault="008B246F">
      <w:pPr>
        <w:spacing w:line="200" w:lineRule="exact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</w:t>
      </w:r>
      <w:r w:rsidR="00C06863" w:rsidRPr="00C06863">
        <w:rPr>
          <w:rFonts w:ascii="Arial" w:hAnsi="Arial" w:cs="Arial"/>
          <w:sz w:val="22"/>
          <w:szCs w:val="22"/>
          <w:lang w:val="sr-Cyrl-RS"/>
        </w:rPr>
        <w:t>1.Акт о признавању ст</w:t>
      </w:r>
      <w:r w:rsidR="00C06863" w:rsidRPr="00C06863">
        <w:rPr>
          <w:rFonts w:ascii="Arial" w:hAnsi="Arial" w:cs="Arial"/>
          <w:sz w:val="22"/>
          <w:szCs w:val="22"/>
          <w:lang w:val="sr-Latn-RS"/>
        </w:rPr>
        <w:t>a</w:t>
      </w:r>
      <w:r w:rsidR="00046FDE" w:rsidRPr="00C06863">
        <w:rPr>
          <w:rFonts w:ascii="Arial" w:hAnsi="Arial" w:cs="Arial"/>
          <w:sz w:val="22"/>
          <w:szCs w:val="22"/>
          <w:lang w:val="sr-Cyrl-RS"/>
        </w:rPr>
        <w:t>туса за странца који има статус избеглице или припада</w:t>
      </w:r>
    </w:p>
    <w:p w:rsidR="00046FDE" w:rsidRPr="00C06863" w:rsidRDefault="008B246F">
      <w:pPr>
        <w:spacing w:line="200" w:lineRule="exact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</w:t>
      </w:r>
      <w:r w:rsidR="00046FDE" w:rsidRPr="00C06863">
        <w:rPr>
          <w:rFonts w:ascii="Arial" w:hAnsi="Arial" w:cs="Arial"/>
          <w:sz w:val="22"/>
          <w:szCs w:val="22"/>
          <w:lang w:val="sr-Cyrl-RS"/>
        </w:rPr>
        <w:t xml:space="preserve"> посебној </w:t>
      </w:r>
      <w:r>
        <w:rPr>
          <w:rFonts w:ascii="Arial" w:hAnsi="Arial" w:cs="Arial"/>
          <w:sz w:val="22"/>
          <w:szCs w:val="22"/>
          <w:lang w:val="sr-Cyrl-RS"/>
        </w:rPr>
        <w:t xml:space="preserve">  </w:t>
      </w:r>
      <w:r w:rsidR="00046FDE" w:rsidRPr="00C06863">
        <w:rPr>
          <w:rFonts w:ascii="Arial" w:hAnsi="Arial" w:cs="Arial"/>
          <w:sz w:val="22"/>
          <w:szCs w:val="22"/>
          <w:lang w:val="sr-Cyrl-RS"/>
        </w:rPr>
        <w:t>категорији странца;</w:t>
      </w:r>
    </w:p>
    <w:p w:rsidR="003234F1" w:rsidRDefault="003234F1">
      <w:pPr>
        <w:spacing w:line="200" w:lineRule="exact"/>
      </w:pPr>
    </w:p>
    <w:p w:rsidR="00D66E41" w:rsidRDefault="00D66E41" w:rsidP="00E13208">
      <w:pPr>
        <w:spacing w:line="200" w:lineRule="exact"/>
        <w:jc w:val="both"/>
      </w:pPr>
    </w:p>
    <w:p w:rsidR="008B246F" w:rsidRPr="0051625E" w:rsidRDefault="00B83FAE" w:rsidP="00EB59FE">
      <w:pPr>
        <w:ind w:left="113" w:right="505"/>
        <w:rPr>
          <w:rFonts w:ascii="Arial" w:eastAsia="Arial" w:hAnsi="Arial" w:cs="Arial"/>
          <w:b/>
        </w:rPr>
      </w:pPr>
      <w:r w:rsidRPr="0051625E">
        <w:rPr>
          <w:rFonts w:ascii="Arial" w:eastAsia="Arial" w:hAnsi="Arial" w:cs="Arial"/>
          <w:b/>
        </w:rPr>
        <w:t xml:space="preserve">УЗ </w:t>
      </w:r>
      <w:r w:rsidRPr="0051625E">
        <w:rPr>
          <w:rFonts w:ascii="Arial" w:eastAsia="Arial" w:hAnsi="Arial" w:cs="Arial"/>
          <w:b/>
          <w:spacing w:val="3"/>
        </w:rPr>
        <w:t>З</w:t>
      </w:r>
      <w:r w:rsidRPr="0051625E">
        <w:rPr>
          <w:rFonts w:ascii="Arial" w:eastAsia="Arial" w:hAnsi="Arial" w:cs="Arial"/>
          <w:b/>
          <w:spacing w:val="-6"/>
        </w:rPr>
        <w:t>А</w:t>
      </w:r>
      <w:r w:rsidRPr="0051625E">
        <w:rPr>
          <w:rFonts w:ascii="Arial" w:eastAsia="Arial" w:hAnsi="Arial" w:cs="Arial"/>
          <w:b/>
          <w:spacing w:val="1"/>
        </w:rPr>
        <w:t>Х</w:t>
      </w:r>
      <w:r w:rsidRPr="0051625E">
        <w:rPr>
          <w:rFonts w:ascii="Arial" w:eastAsia="Arial" w:hAnsi="Arial" w:cs="Arial"/>
          <w:b/>
          <w:spacing w:val="-3"/>
        </w:rPr>
        <w:t>Т</w:t>
      </w:r>
      <w:r w:rsidRPr="0051625E">
        <w:rPr>
          <w:rFonts w:ascii="Arial" w:eastAsia="Arial" w:hAnsi="Arial" w:cs="Arial"/>
          <w:b/>
          <w:spacing w:val="-1"/>
        </w:rPr>
        <w:t>Е</w:t>
      </w:r>
      <w:r w:rsidRPr="0051625E">
        <w:rPr>
          <w:rFonts w:ascii="Arial" w:eastAsia="Arial" w:hAnsi="Arial" w:cs="Arial"/>
          <w:b/>
        </w:rPr>
        <w:t xml:space="preserve">В </w:t>
      </w:r>
      <w:r w:rsidRPr="0051625E">
        <w:rPr>
          <w:rFonts w:ascii="Arial" w:eastAsia="Arial" w:hAnsi="Arial" w:cs="Arial"/>
          <w:b/>
          <w:spacing w:val="3"/>
        </w:rPr>
        <w:t>З</w:t>
      </w:r>
      <w:r w:rsidRPr="0051625E">
        <w:rPr>
          <w:rFonts w:ascii="Arial" w:eastAsia="Arial" w:hAnsi="Arial" w:cs="Arial"/>
          <w:b/>
        </w:rPr>
        <w:t>А</w:t>
      </w:r>
      <w:r w:rsidRPr="0051625E">
        <w:rPr>
          <w:rFonts w:ascii="Arial" w:eastAsia="Arial" w:hAnsi="Arial" w:cs="Arial"/>
          <w:b/>
          <w:spacing w:val="-4"/>
        </w:rPr>
        <w:t xml:space="preserve"> </w:t>
      </w:r>
      <w:r w:rsidRPr="0051625E">
        <w:rPr>
          <w:rFonts w:ascii="Arial" w:eastAsia="Arial" w:hAnsi="Arial" w:cs="Arial"/>
          <w:b/>
        </w:rPr>
        <w:t>ИЗ</w:t>
      </w:r>
      <w:r w:rsidRPr="0051625E">
        <w:rPr>
          <w:rFonts w:ascii="Arial" w:eastAsia="Arial" w:hAnsi="Arial" w:cs="Arial"/>
          <w:b/>
          <w:spacing w:val="4"/>
        </w:rPr>
        <w:t>Д</w:t>
      </w:r>
      <w:r w:rsidRPr="0051625E">
        <w:rPr>
          <w:rFonts w:ascii="Arial" w:eastAsia="Arial" w:hAnsi="Arial" w:cs="Arial"/>
          <w:b/>
          <w:spacing w:val="-6"/>
        </w:rPr>
        <w:t>А</w:t>
      </w:r>
      <w:r w:rsidRPr="0051625E">
        <w:rPr>
          <w:rFonts w:ascii="Arial" w:eastAsia="Arial" w:hAnsi="Arial" w:cs="Arial"/>
          <w:b/>
          <w:spacing w:val="1"/>
        </w:rPr>
        <w:t>В</w:t>
      </w:r>
      <w:r w:rsidRPr="0051625E">
        <w:rPr>
          <w:rFonts w:ascii="Arial" w:eastAsia="Arial" w:hAnsi="Arial" w:cs="Arial"/>
          <w:b/>
          <w:spacing w:val="-6"/>
        </w:rPr>
        <w:t>А</w:t>
      </w:r>
      <w:r w:rsidRPr="0051625E">
        <w:rPr>
          <w:rFonts w:ascii="Arial" w:eastAsia="Arial" w:hAnsi="Arial" w:cs="Arial"/>
          <w:b/>
          <w:spacing w:val="3"/>
        </w:rPr>
        <w:t>Њ</w:t>
      </w:r>
      <w:r w:rsidRPr="0051625E">
        <w:rPr>
          <w:rFonts w:ascii="Arial" w:eastAsia="Arial" w:hAnsi="Arial" w:cs="Arial"/>
          <w:b/>
        </w:rPr>
        <w:t xml:space="preserve">Е </w:t>
      </w:r>
      <w:r w:rsidRPr="0051625E">
        <w:rPr>
          <w:rFonts w:ascii="Arial" w:eastAsia="Arial" w:hAnsi="Arial" w:cs="Arial"/>
          <w:b/>
          <w:spacing w:val="1"/>
        </w:rPr>
        <w:t>Л</w:t>
      </w:r>
      <w:r w:rsidRPr="0051625E">
        <w:rPr>
          <w:rFonts w:ascii="Arial" w:eastAsia="Arial" w:hAnsi="Arial" w:cs="Arial"/>
          <w:b/>
        </w:rPr>
        <w:t xml:space="preserve">ИЧНЕ </w:t>
      </w:r>
      <w:r w:rsidRPr="0051625E">
        <w:rPr>
          <w:rFonts w:ascii="Arial" w:eastAsia="Arial" w:hAnsi="Arial" w:cs="Arial"/>
          <w:b/>
          <w:spacing w:val="1"/>
        </w:rPr>
        <w:t>Р</w:t>
      </w:r>
      <w:r w:rsidRPr="0051625E">
        <w:rPr>
          <w:rFonts w:ascii="Arial" w:eastAsia="Arial" w:hAnsi="Arial" w:cs="Arial"/>
          <w:b/>
          <w:spacing w:val="-8"/>
        </w:rPr>
        <w:t>А</w:t>
      </w:r>
      <w:r w:rsidRPr="0051625E">
        <w:rPr>
          <w:rFonts w:ascii="Arial" w:eastAsia="Arial" w:hAnsi="Arial" w:cs="Arial"/>
          <w:b/>
          <w:spacing w:val="1"/>
        </w:rPr>
        <w:t>Д</w:t>
      </w:r>
      <w:r w:rsidRPr="0051625E">
        <w:rPr>
          <w:rFonts w:ascii="Arial" w:eastAsia="Arial" w:hAnsi="Arial" w:cs="Arial"/>
          <w:b/>
          <w:spacing w:val="-1"/>
        </w:rPr>
        <w:t>Н</w:t>
      </w:r>
      <w:r w:rsidRPr="0051625E">
        <w:rPr>
          <w:rFonts w:ascii="Arial" w:eastAsia="Arial" w:hAnsi="Arial" w:cs="Arial"/>
          <w:b/>
        </w:rPr>
        <w:t xml:space="preserve">Е </w:t>
      </w:r>
      <w:r w:rsidRPr="0051625E">
        <w:rPr>
          <w:rFonts w:ascii="Arial" w:eastAsia="Arial" w:hAnsi="Arial" w:cs="Arial"/>
          <w:b/>
          <w:spacing w:val="-1"/>
        </w:rPr>
        <w:t>Д</w:t>
      </w:r>
      <w:r w:rsidRPr="0051625E">
        <w:rPr>
          <w:rFonts w:ascii="Arial" w:eastAsia="Arial" w:hAnsi="Arial" w:cs="Arial"/>
          <w:b/>
          <w:spacing w:val="1"/>
        </w:rPr>
        <w:t>ОЗ</w:t>
      </w:r>
      <w:r w:rsidRPr="0051625E">
        <w:rPr>
          <w:rFonts w:ascii="Arial" w:eastAsia="Arial" w:hAnsi="Arial" w:cs="Arial"/>
          <w:b/>
          <w:spacing w:val="-3"/>
        </w:rPr>
        <w:t>В</w:t>
      </w:r>
      <w:r w:rsidRPr="0051625E">
        <w:rPr>
          <w:rFonts w:ascii="Arial" w:eastAsia="Arial" w:hAnsi="Arial" w:cs="Arial"/>
          <w:b/>
          <w:spacing w:val="1"/>
        </w:rPr>
        <w:t>ОЛ</w:t>
      </w:r>
      <w:r w:rsidRPr="0051625E">
        <w:rPr>
          <w:rFonts w:ascii="Arial" w:eastAsia="Arial" w:hAnsi="Arial" w:cs="Arial"/>
          <w:b/>
        </w:rPr>
        <w:t>Е</w:t>
      </w:r>
      <w:r w:rsidRPr="0051625E">
        <w:rPr>
          <w:rFonts w:ascii="Arial" w:eastAsia="Arial" w:hAnsi="Arial" w:cs="Arial"/>
          <w:b/>
          <w:spacing w:val="-2"/>
        </w:rPr>
        <w:t xml:space="preserve"> </w:t>
      </w:r>
      <w:r w:rsidRPr="0051625E">
        <w:rPr>
          <w:rFonts w:ascii="Arial" w:eastAsia="Arial" w:hAnsi="Arial" w:cs="Arial"/>
          <w:b/>
          <w:spacing w:val="1"/>
        </w:rPr>
        <w:t>Р</w:t>
      </w:r>
      <w:r w:rsidRPr="0051625E">
        <w:rPr>
          <w:rFonts w:ascii="Arial" w:eastAsia="Arial" w:hAnsi="Arial" w:cs="Arial"/>
          <w:b/>
          <w:spacing w:val="-8"/>
        </w:rPr>
        <w:t>А</w:t>
      </w:r>
      <w:r w:rsidRPr="0051625E">
        <w:rPr>
          <w:rFonts w:ascii="Arial" w:eastAsia="Arial" w:hAnsi="Arial" w:cs="Arial"/>
          <w:b/>
          <w:spacing w:val="1"/>
        </w:rPr>
        <w:t>Д</w:t>
      </w:r>
      <w:r w:rsidRPr="0051625E">
        <w:rPr>
          <w:rFonts w:ascii="Arial" w:eastAsia="Arial" w:hAnsi="Arial" w:cs="Arial"/>
          <w:b/>
        </w:rPr>
        <w:t>И</w:t>
      </w:r>
      <w:r w:rsidRPr="0051625E">
        <w:rPr>
          <w:rFonts w:ascii="Arial" w:eastAsia="Arial" w:hAnsi="Arial" w:cs="Arial"/>
          <w:b/>
          <w:spacing w:val="1"/>
        </w:rPr>
        <w:t xml:space="preserve"> </w:t>
      </w:r>
      <w:r w:rsidRPr="0051625E">
        <w:rPr>
          <w:rFonts w:ascii="Arial" w:eastAsia="Arial" w:hAnsi="Arial" w:cs="Arial"/>
          <w:b/>
          <w:spacing w:val="-1"/>
        </w:rPr>
        <w:t>С</w:t>
      </w:r>
      <w:r w:rsidRPr="0051625E">
        <w:rPr>
          <w:rFonts w:ascii="Arial" w:eastAsia="Arial" w:hAnsi="Arial" w:cs="Arial"/>
          <w:b/>
          <w:spacing w:val="4"/>
        </w:rPr>
        <w:t>П</w:t>
      </w:r>
      <w:r w:rsidRPr="0051625E">
        <w:rPr>
          <w:rFonts w:ascii="Arial" w:eastAsia="Arial" w:hAnsi="Arial" w:cs="Arial"/>
          <w:b/>
          <w:spacing w:val="-8"/>
        </w:rPr>
        <w:t>А</w:t>
      </w:r>
      <w:r w:rsidRPr="0051625E">
        <w:rPr>
          <w:rFonts w:ascii="Arial" w:eastAsia="Arial" w:hAnsi="Arial" w:cs="Arial"/>
          <w:b/>
          <w:spacing w:val="4"/>
        </w:rPr>
        <w:t>Ј</w:t>
      </w:r>
      <w:r w:rsidRPr="0051625E">
        <w:rPr>
          <w:rFonts w:ascii="Arial" w:eastAsia="Arial" w:hAnsi="Arial" w:cs="Arial"/>
          <w:b/>
          <w:spacing w:val="-1"/>
        </w:rPr>
        <w:t>А</w:t>
      </w:r>
      <w:r w:rsidRPr="0051625E">
        <w:rPr>
          <w:rFonts w:ascii="Arial" w:eastAsia="Arial" w:hAnsi="Arial" w:cs="Arial"/>
          <w:b/>
          <w:spacing w:val="3"/>
        </w:rPr>
        <w:t>Њ</w:t>
      </w:r>
      <w:r w:rsidRPr="0051625E">
        <w:rPr>
          <w:rFonts w:ascii="Arial" w:eastAsia="Arial" w:hAnsi="Arial" w:cs="Arial"/>
          <w:b/>
        </w:rPr>
        <w:t>А</w:t>
      </w:r>
      <w:r w:rsidRPr="0051625E">
        <w:rPr>
          <w:rFonts w:ascii="Arial" w:eastAsia="Arial" w:hAnsi="Arial" w:cs="Arial"/>
          <w:b/>
          <w:spacing w:val="-7"/>
        </w:rPr>
        <w:t xml:space="preserve"> </w:t>
      </w:r>
      <w:r w:rsidRPr="0051625E">
        <w:rPr>
          <w:rFonts w:ascii="Arial" w:eastAsia="Arial" w:hAnsi="Arial" w:cs="Arial"/>
          <w:b/>
        </w:rPr>
        <w:t>ПО</w:t>
      </w:r>
      <w:r w:rsidRPr="0051625E">
        <w:rPr>
          <w:rFonts w:ascii="Arial" w:eastAsia="Arial" w:hAnsi="Arial" w:cs="Arial"/>
          <w:b/>
          <w:spacing w:val="-1"/>
        </w:rPr>
        <w:t>Р</w:t>
      </w:r>
      <w:r w:rsidRPr="0051625E">
        <w:rPr>
          <w:rFonts w:ascii="Arial" w:eastAsia="Arial" w:hAnsi="Arial" w:cs="Arial"/>
          <w:b/>
          <w:spacing w:val="1"/>
        </w:rPr>
        <w:t>ОД</w:t>
      </w:r>
      <w:r w:rsidRPr="0051625E">
        <w:rPr>
          <w:rFonts w:ascii="Arial" w:eastAsia="Arial" w:hAnsi="Arial" w:cs="Arial"/>
          <w:b/>
        </w:rPr>
        <w:t>И</w:t>
      </w:r>
      <w:r w:rsidRPr="0051625E">
        <w:rPr>
          <w:rFonts w:ascii="Arial" w:eastAsia="Arial" w:hAnsi="Arial" w:cs="Arial"/>
          <w:b/>
          <w:spacing w:val="-1"/>
        </w:rPr>
        <w:t>ЦЕ</w:t>
      </w:r>
      <w:r w:rsidRPr="0051625E">
        <w:rPr>
          <w:rFonts w:ascii="Arial" w:eastAsia="Arial" w:hAnsi="Arial" w:cs="Arial"/>
          <w:b/>
        </w:rPr>
        <w:t>, ПО</w:t>
      </w:r>
      <w:r w:rsidRPr="0051625E">
        <w:rPr>
          <w:rFonts w:ascii="Arial" w:eastAsia="Arial" w:hAnsi="Arial" w:cs="Arial"/>
          <w:b/>
          <w:spacing w:val="-1"/>
        </w:rPr>
        <w:t>РЕ</w:t>
      </w:r>
      <w:r w:rsidRPr="0051625E">
        <w:rPr>
          <w:rFonts w:ascii="Arial" w:eastAsia="Arial" w:hAnsi="Arial" w:cs="Arial"/>
          <w:b/>
        </w:rPr>
        <w:t>Д</w:t>
      </w:r>
      <w:r w:rsidRPr="0051625E">
        <w:rPr>
          <w:rFonts w:ascii="Arial" w:eastAsia="Arial" w:hAnsi="Arial" w:cs="Arial"/>
          <w:b/>
          <w:spacing w:val="1"/>
        </w:rPr>
        <w:t xml:space="preserve"> Н</w:t>
      </w:r>
      <w:r w:rsidRPr="0051625E">
        <w:rPr>
          <w:rFonts w:ascii="Arial" w:eastAsia="Arial" w:hAnsi="Arial" w:cs="Arial"/>
          <w:b/>
          <w:spacing w:val="-6"/>
        </w:rPr>
        <w:t>А</w:t>
      </w:r>
      <w:r w:rsidRPr="0051625E">
        <w:rPr>
          <w:rFonts w:ascii="Arial" w:eastAsia="Arial" w:hAnsi="Arial" w:cs="Arial"/>
          <w:b/>
          <w:spacing w:val="-1"/>
        </w:rPr>
        <w:t>ВЕ</w:t>
      </w:r>
      <w:r w:rsidRPr="0051625E">
        <w:rPr>
          <w:rFonts w:ascii="Arial" w:eastAsia="Arial" w:hAnsi="Arial" w:cs="Arial"/>
          <w:b/>
          <w:spacing w:val="1"/>
        </w:rPr>
        <w:t>Д</w:t>
      </w:r>
      <w:r w:rsidRPr="0051625E">
        <w:rPr>
          <w:rFonts w:ascii="Arial" w:eastAsia="Arial" w:hAnsi="Arial" w:cs="Arial"/>
          <w:b/>
          <w:spacing w:val="-1"/>
        </w:rPr>
        <w:t>ЕН</w:t>
      </w:r>
      <w:r w:rsidRPr="0051625E">
        <w:rPr>
          <w:rFonts w:ascii="Arial" w:eastAsia="Arial" w:hAnsi="Arial" w:cs="Arial"/>
          <w:b/>
        </w:rPr>
        <w:t xml:space="preserve">ИХ </w:t>
      </w:r>
      <w:r w:rsidRPr="0051625E">
        <w:rPr>
          <w:rFonts w:ascii="Arial" w:eastAsia="Arial" w:hAnsi="Arial" w:cs="Arial"/>
          <w:b/>
          <w:spacing w:val="-1"/>
        </w:rPr>
        <w:t>Д</w:t>
      </w:r>
      <w:r w:rsidRPr="0051625E">
        <w:rPr>
          <w:rFonts w:ascii="Arial" w:eastAsia="Arial" w:hAnsi="Arial" w:cs="Arial"/>
          <w:b/>
          <w:spacing w:val="1"/>
        </w:rPr>
        <w:t>О</w:t>
      </w:r>
      <w:r w:rsidRPr="0051625E">
        <w:rPr>
          <w:rFonts w:ascii="Arial" w:eastAsia="Arial" w:hAnsi="Arial" w:cs="Arial"/>
          <w:b/>
          <w:spacing w:val="2"/>
        </w:rPr>
        <w:t>К</w:t>
      </w:r>
      <w:r w:rsidRPr="0051625E">
        <w:rPr>
          <w:rFonts w:ascii="Arial" w:eastAsia="Arial" w:hAnsi="Arial" w:cs="Arial"/>
          <w:b/>
          <w:spacing w:val="-8"/>
        </w:rPr>
        <w:t>А</w:t>
      </w:r>
      <w:r w:rsidRPr="0051625E">
        <w:rPr>
          <w:rFonts w:ascii="Arial" w:eastAsia="Arial" w:hAnsi="Arial" w:cs="Arial"/>
          <w:b/>
          <w:spacing w:val="6"/>
        </w:rPr>
        <w:t>З</w:t>
      </w:r>
      <w:r w:rsidR="00EB59FE" w:rsidRPr="0051625E">
        <w:rPr>
          <w:rFonts w:ascii="Arial" w:eastAsia="Arial" w:hAnsi="Arial" w:cs="Arial"/>
          <w:b/>
        </w:rPr>
        <w:t xml:space="preserve">А </w:t>
      </w:r>
      <w:r w:rsidRPr="0051625E">
        <w:rPr>
          <w:rFonts w:ascii="Arial" w:eastAsia="Arial" w:hAnsi="Arial" w:cs="Arial"/>
          <w:b/>
        </w:rPr>
        <w:t>П</w:t>
      </w:r>
      <w:r w:rsidRPr="0051625E">
        <w:rPr>
          <w:rFonts w:ascii="Arial" w:eastAsia="Arial" w:hAnsi="Arial" w:cs="Arial"/>
          <w:b/>
          <w:spacing w:val="-1"/>
        </w:rPr>
        <w:t>Р</w:t>
      </w:r>
      <w:r w:rsidRPr="0051625E">
        <w:rPr>
          <w:rFonts w:ascii="Arial" w:eastAsia="Arial" w:hAnsi="Arial" w:cs="Arial"/>
          <w:b/>
        </w:rPr>
        <w:t>И</w:t>
      </w:r>
      <w:r w:rsidRPr="0051625E">
        <w:rPr>
          <w:rFonts w:ascii="Arial" w:eastAsia="Arial" w:hAnsi="Arial" w:cs="Arial"/>
          <w:b/>
          <w:spacing w:val="5"/>
        </w:rPr>
        <w:t>Л</w:t>
      </w:r>
      <w:r w:rsidRPr="0051625E">
        <w:rPr>
          <w:rFonts w:ascii="Arial" w:eastAsia="Arial" w:hAnsi="Arial" w:cs="Arial"/>
          <w:b/>
          <w:spacing w:val="-3"/>
        </w:rPr>
        <w:t>АЖ</w:t>
      </w:r>
      <w:r w:rsidRPr="0051625E">
        <w:rPr>
          <w:rFonts w:ascii="Arial" w:eastAsia="Arial" w:hAnsi="Arial" w:cs="Arial"/>
          <w:b/>
        </w:rPr>
        <w:t>У СЕ И</w:t>
      </w:r>
      <w:r w:rsidRPr="0051625E">
        <w:rPr>
          <w:rFonts w:ascii="Arial" w:eastAsia="Arial" w:hAnsi="Arial" w:cs="Arial"/>
          <w:b/>
          <w:spacing w:val="1"/>
        </w:rPr>
        <w:t xml:space="preserve"> </w:t>
      </w:r>
      <w:r w:rsidRPr="0051625E">
        <w:rPr>
          <w:rFonts w:ascii="Arial" w:eastAsia="Arial" w:hAnsi="Arial" w:cs="Arial"/>
          <w:b/>
          <w:spacing w:val="-1"/>
        </w:rPr>
        <w:t>С</w:t>
      </w:r>
      <w:r w:rsidRPr="0051625E">
        <w:rPr>
          <w:rFonts w:ascii="Arial" w:eastAsia="Arial" w:hAnsi="Arial" w:cs="Arial"/>
          <w:b/>
          <w:spacing w:val="1"/>
        </w:rPr>
        <w:t>Л</w:t>
      </w:r>
      <w:r w:rsidRPr="0051625E">
        <w:rPr>
          <w:rFonts w:ascii="Arial" w:eastAsia="Arial" w:hAnsi="Arial" w:cs="Arial"/>
          <w:b/>
          <w:spacing w:val="-1"/>
        </w:rPr>
        <w:t>Е</w:t>
      </w:r>
      <w:r w:rsidRPr="0051625E">
        <w:rPr>
          <w:rFonts w:ascii="Arial" w:eastAsia="Arial" w:hAnsi="Arial" w:cs="Arial"/>
          <w:b/>
          <w:spacing w:val="1"/>
        </w:rPr>
        <w:t>Д</w:t>
      </w:r>
      <w:r w:rsidRPr="0051625E">
        <w:rPr>
          <w:rFonts w:ascii="Arial" w:eastAsia="Arial" w:hAnsi="Arial" w:cs="Arial"/>
          <w:b/>
          <w:spacing w:val="-3"/>
        </w:rPr>
        <w:t>Е</w:t>
      </w:r>
      <w:r w:rsidRPr="0051625E">
        <w:rPr>
          <w:rFonts w:ascii="Arial" w:eastAsia="Arial" w:hAnsi="Arial" w:cs="Arial"/>
          <w:b/>
          <w:spacing w:val="1"/>
        </w:rPr>
        <w:t>Ћ</w:t>
      </w:r>
      <w:r w:rsidRPr="0051625E">
        <w:rPr>
          <w:rFonts w:ascii="Arial" w:eastAsia="Arial" w:hAnsi="Arial" w:cs="Arial"/>
          <w:b/>
        </w:rPr>
        <w:t xml:space="preserve">И </w:t>
      </w:r>
      <w:r w:rsidRPr="0051625E">
        <w:rPr>
          <w:rFonts w:ascii="Arial" w:eastAsia="Arial" w:hAnsi="Arial" w:cs="Arial"/>
          <w:b/>
          <w:spacing w:val="1"/>
        </w:rPr>
        <w:t>ДО</w:t>
      </w:r>
      <w:r w:rsidRPr="0051625E">
        <w:rPr>
          <w:rFonts w:ascii="Arial" w:eastAsia="Arial" w:hAnsi="Arial" w:cs="Arial"/>
          <w:b/>
          <w:spacing w:val="2"/>
        </w:rPr>
        <w:t>К</w:t>
      </w:r>
      <w:r w:rsidRPr="0051625E">
        <w:rPr>
          <w:rFonts w:ascii="Arial" w:eastAsia="Arial" w:hAnsi="Arial" w:cs="Arial"/>
          <w:b/>
          <w:spacing w:val="-8"/>
        </w:rPr>
        <w:t>А</w:t>
      </w:r>
      <w:r w:rsidRPr="0051625E">
        <w:rPr>
          <w:rFonts w:ascii="Arial" w:eastAsia="Arial" w:hAnsi="Arial" w:cs="Arial"/>
          <w:b/>
          <w:spacing w:val="1"/>
        </w:rPr>
        <w:t>З</w:t>
      </w:r>
      <w:r w:rsidRPr="0051625E">
        <w:rPr>
          <w:rFonts w:ascii="Arial" w:eastAsia="Arial" w:hAnsi="Arial" w:cs="Arial"/>
          <w:b/>
        </w:rPr>
        <w:t>И</w:t>
      </w:r>
      <w:r w:rsidR="00B31867" w:rsidRPr="0051625E">
        <w:rPr>
          <w:rFonts w:ascii="Arial" w:eastAsia="Arial" w:hAnsi="Arial" w:cs="Arial"/>
          <w:b/>
          <w:lang w:val="sr-Cyrl-RS"/>
        </w:rPr>
        <w:t>, У СКЛАДУ СА ЗАКОНОМ ,И ТО</w:t>
      </w:r>
      <w:r w:rsidRPr="0051625E">
        <w:rPr>
          <w:rFonts w:ascii="Arial" w:eastAsia="Arial" w:hAnsi="Arial" w:cs="Arial"/>
          <w:b/>
        </w:rPr>
        <w:t>:</w:t>
      </w:r>
    </w:p>
    <w:p w:rsidR="003234F1" w:rsidRPr="0051625E" w:rsidRDefault="003234F1">
      <w:pPr>
        <w:spacing w:before="11" w:line="240" w:lineRule="exact"/>
      </w:pPr>
    </w:p>
    <w:p w:rsidR="003234F1" w:rsidRPr="0051625E" w:rsidRDefault="00A56F13">
      <w:pPr>
        <w:ind w:left="113"/>
        <w:rPr>
          <w:rFonts w:ascii="Arial" w:eastAsia="Arial" w:hAnsi="Arial" w:cs="Arial"/>
        </w:rPr>
      </w:pPr>
      <w:r w:rsidRPr="0051625E">
        <w:rPr>
          <w:rFonts w:ascii="Arial" w:eastAsia="Arial" w:hAnsi="Arial" w:cs="Arial"/>
          <w:b/>
          <w:lang w:val="sr-Cyrl-RS"/>
        </w:rPr>
        <w:t xml:space="preserve">АКО </w:t>
      </w:r>
      <w:r w:rsidR="00B83FAE" w:rsidRPr="0051625E">
        <w:rPr>
          <w:rFonts w:ascii="Arial" w:eastAsia="Arial" w:hAnsi="Arial" w:cs="Arial"/>
          <w:b/>
          <w:spacing w:val="3"/>
        </w:rPr>
        <w:t>З</w:t>
      </w:r>
      <w:r w:rsidR="00B83FAE" w:rsidRPr="0051625E">
        <w:rPr>
          <w:rFonts w:ascii="Arial" w:eastAsia="Arial" w:hAnsi="Arial" w:cs="Arial"/>
          <w:b/>
          <w:spacing w:val="-8"/>
        </w:rPr>
        <w:t>А</w:t>
      </w:r>
      <w:r w:rsidR="00B83FAE" w:rsidRPr="0051625E">
        <w:rPr>
          <w:rFonts w:ascii="Arial" w:eastAsia="Arial" w:hAnsi="Arial" w:cs="Arial"/>
          <w:b/>
          <w:spacing w:val="1"/>
        </w:rPr>
        <w:t>Х</w:t>
      </w:r>
      <w:r w:rsidR="00B83FAE" w:rsidRPr="0051625E">
        <w:rPr>
          <w:rFonts w:ascii="Arial" w:eastAsia="Arial" w:hAnsi="Arial" w:cs="Arial"/>
          <w:b/>
          <w:spacing w:val="-3"/>
        </w:rPr>
        <w:t>Т</w:t>
      </w:r>
      <w:r w:rsidR="00B83FAE" w:rsidRPr="0051625E">
        <w:rPr>
          <w:rFonts w:ascii="Arial" w:eastAsia="Arial" w:hAnsi="Arial" w:cs="Arial"/>
          <w:b/>
          <w:spacing w:val="-1"/>
        </w:rPr>
        <w:t>Е</w:t>
      </w:r>
      <w:r w:rsidR="00B83FAE" w:rsidRPr="0051625E">
        <w:rPr>
          <w:rFonts w:ascii="Arial" w:eastAsia="Arial" w:hAnsi="Arial" w:cs="Arial"/>
          <w:b/>
        </w:rPr>
        <w:t>В ПО</w:t>
      </w:r>
      <w:r w:rsidR="00B83FAE" w:rsidRPr="0051625E">
        <w:rPr>
          <w:rFonts w:ascii="Arial" w:eastAsia="Arial" w:hAnsi="Arial" w:cs="Arial"/>
          <w:b/>
          <w:spacing w:val="1"/>
        </w:rPr>
        <w:t>Д</w:t>
      </w:r>
      <w:r w:rsidR="00B83FAE" w:rsidRPr="0051625E">
        <w:rPr>
          <w:rFonts w:ascii="Arial" w:eastAsia="Arial" w:hAnsi="Arial" w:cs="Arial"/>
          <w:b/>
          <w:spacing w:val="-1"/>
        </w:rPr>
        <w:t>Н</w:t>
      </w:r>
      <w:r w:rsidR="00B83FAE" w:rsidRPr="0051625E">
        <w:rPr>
          <w:rFonts w:ascii="Arial" w:eastAsia="Arial" w:hAnsi="Arial" w:cs="Arial"/>
          <w:b/>
          <w:spacing w:val="1"/>
        </w:rPr>
        <w:t>О</w:t>
      </w:r>
      <w:r w:rsidR="00B83FAE" w:rsidRPr="0051625E">
        <w:rPr>
          <w:rFonts w:ascii="Arial" w:eastAsia="Arial" w:hAnsi="Arial" w:cs="Arial"/>
          <w:b/>
          <w:spacing w:val="-1"/>
        </w:rPr>
        <w:t>С</w:t>
      </w:r>
      <w:r w:rsidR="00B83FAE" w:rsidRPr="0051625E">
        <w:rPr>
          <w:rFonts w:ascii="Arial" w:eastAsia="Arial" w:hAnsi="Arial" w:cs="Arial"/>
          <w:b/>
        </w:rPr>
        <w:t>И</w:t>
      </w:r>
      <w:r w:rsidR="00B83FAE" w:rsidRPr="0051625E">
        <w:rPr>
          <w:rFonts w:ascii="Arial" w:eastAsia="Arial" w:hAnsi="Arial" w:cs="Arial"/>
          <w:b/>
          <w:spacing w:val="-1"/>
        </w:rPr>
        <w:t xml:space="preserve"> </w:t>
      </w:r>
      <w:r w:rsidR="00B83FAE" w:rsidRPr="0051625E">
        <w:rPr>
          <w:rFonts w:ascii="Arial" w:eastAsia="Arial" w:hAnsi="Arial" w:cs="Arial"/>
          <w:b/>
          <w:spacing w:val="-2"/>
        </w:rPr>
        <w:t>Ч</w:t>
      </w:r>
      <w:r w:rsidR="00B83FAE" w:rsidRPr="0051625E">
        <w:rPr>
          <w:rFonts w:ascii="Arial" w:eastAsia="Arial" w:hAnsi="Arial" w:cs="Arial"/>
          <w:b/>
          <w:spacing w:val="3"/>
        </w:rPr>
        <w:t>Л</w:t>
      </w:r>
      <w:r w:rsidR="00B83FAE" w:rsidRPr="0051625E">
        <w:rPr>
          <w:rFonts w:ascii="Arial" w:eastAsia="Arial" w:hAnsi="Arial" w:cs="Arial"/>
          <w:b/>
          <w:spacing w:val="-6"/>
        </w:rPr>
        <w:t>А</w:t>
      </w:r>
      <w:r w:rsidR="00B83FAE" w:rsidRPr="0051625E">
        <w:rPr>
          <w:rFonts w:ascii="Arial" w:eastAsia="Arial" w:hAnsi="Arial" w:cs="Arial"/>
          <w:b/>
        </w:rPr>
        <w:t xml:space="preserve">Н </w:t>
      </w:r>
      <w:r w:rsidR="00B83FAE" w:rsidRPr="0051625E">
        <w:rPr>
          <w:rFonts w:ascii="Arial" w:eastAsia="Arial" w:hAnsi="Arial" w:cs="Arial"/>
          <w:b/>
          <w:spacing w:val="2"/>
        </w:rPr>
        <w:t>У</w:t>
      </w:r>
      <w:r w:rsidR="00B83FAE" w:rsidRPr="0051625E">
        <w:rPr>
          <w:rFonts w:ascii="Arial" w:eastAsia="Arial" w:hAnsi="Arial" w:cs="Arial"/>
          <w:b/>
          <w:spacing w:val="-5"/>
        </w:rPr>
        <w:t>Ж</w:t>
      </w:r>
      <w:r w:rsidR="00B83FAE" w:rsidRPr="0051625E">
        <w:rPr>
          <w:rFonts w:ascii="Arial" w:eastAsia="Arial" w:hAnsi="Arial" w:cs="Arial"/>
          <w:b/>
        </w:rPr>
        <w:t>Е ПО</w:t>
      </w:r>
      <w:r w:rsidR="00B83FAE" w:rsidRPr="0051625E">
        <w:rPr>
          <w:rFonts w:ascii="Arial" w:eastAsia="Arial" w:hAnsi="Arial" w:cs="Arial"/>
          <w:b/>
          <w:spacing w:val="-1"/>
        </w:rPr>
        <w:t>Р</w:t>
      </w:r>
      <w:r w:rsidR="00B83FAE" w:rsidRPr="0051625E">
        <w:rPr>
          <w:rFonts w:ascii="Arial" w:eastAsia="Arial" w:hAnsi="Arial" w:cs="Arial"/>
          <w:b/>
          <w:spacing w:val="1"/>
        </w:rPr>
        <w:t>ОД</w:t>
      </w:r>
      <w:r w:rsidR="00B83FAE" w:rsidRPr="0051625E">
        <w:rPr>
          <w:rFonts w:ascii="Arial" w:eastAsia="Arial" w:hAnsi="Arial" w:cs="Arial"/>
          <w:b/>
        </w:rPr>
        <w:t>И</w:t>
      </w:r>
      <w:r w:rsidR="00B83FAE" w:rsidRPr="0051625E">
        <w:rPr>
          <w:rFonts w:ascii="Arial" w:eastAsia="Arial" w:hAnsi="Arial" w:cs="Arial"/>
          <w:b/>
          <w:spacing w:val="-1"/>
        </w:rPr>
        <w:t>Ц</w:t>
      </w:r>
      <w:r w:rsidR="00B83FAE" w:rsidRPr="0051625E">
        <w:rPr>
          <w:rFonts w:ascii="Arial" w:eastAsia="Arial" w:hAnsi="Arial" w:cs="Arial"/>
          <w:b/>
        </w:rPr>
        <w:t>Е</w:t>
      </w:r>
      <w:r w:rsidR="00B83FAE" w:rsidRPr="0051625E">
        <w:rPr>
          <w:rFonts w:ascii="Arial" w:eastAsia="Arial" w:hAnsi="Arial" w:cs="Arial"/>
          <w:b/>
          <w:spacing w:val="-2"/>
        </w:rPr>
        <w:t xml:space="preserve"> </w:t>
      </w:r>
      <w:r w:rsidR="00B83FAE" w:rsidRPr="0051625E">
        <w:rPr>
          <w:rFonts w:ascii="Arial" w:eastAsia="Arial" w:hAnsi="Arial" w:cs="Arial"/>
          <w:b/>
          <w:spacing w:val="-1"/>
        </w:rPr>
        <w:t>С</w:t>
      </w:r>
      <w:r w:rsidR="00B83FAE" w:rsidRPr="0051625E">
        <w:rPr>
          <w:rFonts w:ascii="Arial" w:eastAsia="Arial" w:hAnsi="Arial" w:cs="Arial"/>
          <w:b/>
          <w:spacing w:val="-3"/>
        </w:rPr>
        <w:t>Т</w:t>
      </w:r>
      <w:r w:rsidR="00B83FAE" w:rsidRPr="0051625E">
        <w:rPr>
          <w:rFonts w:ascii="Arial" w:eastAsia="Arial" w:hAnsi="Arial" w:cs="Arial"/>
          <w:b/>
          <w:spacing w:val="4"/>
        </w:rPr>
        <w:t>Р</w:t>
      </w:r>
      <w:r w:rsidR="00B83FAE" w:rsidRPr="0051625E">
        <w:rPr>
          <w:rFonts w:ascii="Arial" w:eastAsia="Arial" w:hAnsi="Arial" w:cs="Arial"/>
          <w:b/>
          <w:spacing w:val="-6"/>
        </w:rPr>
        <w:t>А</w:t>
      </w:r>
      <w:r w:rsidR="00B83FAE" w:rsidRPr="0051625E">
        <w:rPr>
          <w:rFonts w:ascii="Arial" w:eastAsia="Arial" w:hAnsi="Arial" w:cs="Arial"/>
          <w:b/>
          <w:spacing w:val="-1"/>
        </w:rPr>
        <w:t>Н</w:t>
      </w:r>
      <w:r w:rsidR="00B83FAE" w:rsidRPr="0051625E">
        <w:rPr>
          <w:rFonts w:ascii="Arial" w:eastAsia="Arial" w:hAnsi="Arial" w:cs="Arial"/>
          <w:b/>
          <w:spacing w:val="4"/>
        </w:rPr>
        <w:t>Ц</w:t>
      </w:r>
      <w:r w:rsidR="00B83FAE" w:rsidRPr="0051625E">
        <w:rPr>
          <w:rFonts w:ascii="Arial" w:eastAsia="Arial" w:hAnsi="Arial" w:cs="Arial"/>
          <w:b/>
        </w:rPr>
        <w:t>А:</w:t>
      </w:r>
    </w:p>
    <w:p w:rsidR="003234F1" w:rsidRPr="0051625E" w:rsidRDefault="003234F1">
      <w:pPr>
        <w:spacing w:before="16" w:line="240" w:lineRule="exact"/>
      </w:pPr>
    </w:p>
    <w:p w:rsidR="003234F1" w:rsidRPr="00046FDE" w:rsidRDefault="00B83FAE">
      <w:pPr>
        <w:ind w:left="113" w:right="251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z w:val="22"/>
          <w:szCs w:val="22"/>
        </w:rPr>
        <w:t>чна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та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 к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 xml:space="preserve">и </w:t>
      </w:r>
      <w:r>
        <w:rPr>
          <w:rFonts w:ascii="Arial" w:eastAsia="Arial" w:hAnsi="Arial" w:cs="Arial"/>
          <w:spacing w:val="-1"/>
          <w:sz w:val="22"/>
          <w:szCs w:val="22"/>
        </w:rPr>
        <w:t>им</w:t>
      </w:r>
      <w:r>
        <w:rPr>
          <w:rFonts w:ascii="Arial" w:eastAsia="Arial" w:hAnsi="Arial" w:cs="Arial"/>
          <w:sz w:val="22"/>
          <w:szCs w:val="22"/>
        </w:rPr>
        <w:t>а ст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но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нас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ањењ</w:t>
      </w:r>
      <w:r>
        <w:rPr>
          <w:rFonts w:ascii="Arial" w:eastAsia="Arial" w:hAnsi="Arial" w:cs="Arial"/>
          <w:spacing w:val="-2"/>
          <w:sz w:val="22"/>
          <w:szCs w:val="22"/>
        </w:rPr>
        <w:t>е</w:t>
      </w:r>
      <w:r w:rsidR="00D0730D">
        <w:rPr>
          <w:rFonts w:ascii="Arial" w:eastAsia="Arial" w:hAnsi="Arial" w:cs="Arial"/>
          <w:spacing w:val="-2"/>
          <w:sz w:val="22"/>
          <w:szCs w:val="22"/>
          <w:lang w:val="sr-Cyrl-RS"/>
        </w:rPr>
        <w:t xml:space="preserve"> односно статус избеглице</w:t>
      </w:r>
      <w:r>
        <w:rPr>
          <w:rFonts w:ascii="Arial" w:eastAsia="Arial" w:hAnsi="Arial" w:cs="Arial"/>
          <w:sz w:val="22"/>
          <w:szCs w:val="22"/>
        </w:rPr>
        <w:t>,</w:t>
      </w:r>
      <w:r w:rsidR="00B31867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046FDE">
        <w:rPr>
          <w:rFonts w:ascii="Arial" w:eastAsia="Arial" w:hAnsi="Arial" w:cs="Arial"/>
          <w:spacing w:val="5"/>
          <w:sz w:val="22"/>
          <w:szCs w:val="22"/>
          <w:lang w:val="sr-Cyrl-RS"/>
        </w:rPr>
        <w:t>чији члан породиц</w:t>
      </w:r>
      <w:r w:rsidR="00C06863">
        <w:rPr>
          <w:rFonts w:ascii="Arial" w:eastAsia="Arial" w:hAnsi="Arial" w:cs="Arial"/>
          <w:spacing w:val="5"/>
          <w:sz w:val="22"/>
          <w:szCs w:val="22"/>
          <w:lang w:val="sr-Latn-RS"/>
        </w:rPr>
        <w:t>e</w:t>
      </w:r>
      <w:r w:rsidR="00046FDE">
        <w:rPr>
          <w:rFonts w:ascii="Arial" w:eastAsia="Arial" w:hAnsi="Arial" w:cs="Arial"/>
          <w:spacing w:val="5"/>
          <w:sz w:val="22"/>
          <w:szCs w:val="22"/>
          <w:lang w:val="sr-Cyrl-RS"/>
        </w:rPr>
        <w:t xml:space="preserve"> подноси захт</w:t>
      </w:r>
      <w:r w:rsidR="00EB59FE">
        <w:rPr>
          <w:rFonts w:ascii="Arial" w:eastAsia="Arial" w:hAnsi="Arial" w:cs="Arial"/>
          <w:spacing w:val="5"/>
          <w:sz w:val="22"/>
          <w:szCs w:val="22"/>
          <w:lang w:val="sr-Cyrl-RS"/>
        </w:rPr>
        <w:t>ев;</w:t>
      </w:r>
    </w:p>
    <w:p w:rsidR="003234F1" w:rsidRDefault="003234F1">
      <w:pPr>
        <w:spacing w:before="10" w:line="240" w:lineRule="exact"/>
        <w:rPr>
          <w:sz w:val="24"/>
          <w:szCs w:val="24"/>
        </w:rPr>
      </w:pPr>
    </w:p>
    <w:p w:rsidR="003D6C50" w:rsidRDefault="00B83FAE">
      <w:pPr>
        <w:ind w:left="113" w:right="169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Изв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 xml:space="preserve">д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ти</w:t>
      </w:r>
      <w:r>
        <w:rPr>
          <w:rFonts w:ascii="Arial" w:eastAsia="Arial" w:hAnsi="Arial" w:cs="Arial"/>
          <w:sz w:val="22"/>
          <w:szCs w:val="22"/>
        </w:rPr>
        <w:t>чне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2"/>
          <w:sz w:val="22"/>
          <w:szCs w:val="22"/>
        </w:rPr>
        <w:t>њ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е рођ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ни</w:t>
      </w:r>
      <w:r>
        <w:rPr>
          <w:rFonts w:ascii="Arial" w:eastAsia="Arial" w:hAnsi="Arial" w:cs="Arial"/>
          <w:spacing w:val="-3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,</w:t>
      </w:r>
      <w:r w:rsidR="003D6C50">
        <w:rPr>
          <w:rFonts w:ascii="Arial" w:eastAsia="Arial" w:hAnsi="Arial" w:cs="Arial"/>
          <w:sz w:val="22"/>
          <w:szCs w:val="22"/>
          <w:lang w:val="sr-Cyrl-RS"/>
        </w:rPr>
        <w:t xml:space="preserve"> или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90569A">
        <w:rPr>
          <w:rFonts w:ascii="Arial" w:eastAsia="Arial" w:hAnsi="Arial" w:cs="Arial"/>
          <w:spacing w:val="-1"/>
          <w:sz w:val="22"/>
          <w:szCs w:val="22"/>
          <w:lang w:val="sr-Cyrl-RS"/>
        </w:rPr>
        <w:t>И</w:t>
      </w:r>
      <w:r>
        <w:rPr>
          <w:rFonts w:ascii="Arial" w:eastAsia="Arial" w:hAnsi="Arial" w:cs="Arial"/>
          <w:sz w:val="22"/>
          <w:szCs w:val="22"/>
        </w:rPr>
        <w:t>зв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ти</w:t>
      </w:r>
      <w:r>
        <w:rPr>
          <w:rFonts w:ascii="Arial" w:eastAsia="Arial" w:hAnsi="Arial" w:cs="Arial"/>
          <w:sz w:val="22"/>
          <w:szCs w:val="22"/>
        </w:rPr>
        <w:t>чне књ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венч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ни</w:t>
      </w:r>
      <w:r>
        <w:rPr>
          <w:rFonts w:ascii="Arial" w:eastAsia="Arial" w:hAnsi="Arial" w:cs="Arial"/>
          <w:spacing w:val="-3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,</w:t>
      </w:r>
      <w:r w:rsidR="0090569A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3D6C50">
        <w:rPr>
          <w:rFonts w:ascii="Arial" w:eastAsia="Arial" w:hAnsi="Arial" w:cs="Arial"/>
          <w:sz w:val="22"/>
          <w:szCs w:val="22"/>
          <w:lang w:val="sr-Cyrl-RS"/>
        </w:rPr>
        <w:t>или</w:t>
      </w:r>
    </w:p>
    <w:p w:rsidR="00046FDE" w:rsidRPr="003D6C50" w:rsidRDefault="003D6C50" w:rsidP="003D6C50">
      <w:pPr>
        <w:ind w:left="113" w:right="16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</w:t>
      </w:r>
      <w:r w:rsidR="00B83FAE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 w:rsidR="00B83FAE">
        <w:rPr>
          <w:rFonts w:ascii="Arial" w:eastAsia="Arial" w:hAnsi="Arial" w:cs="Arial"/>
          <w:sz w:val="22"/>
          <w:szCs w:val="22"/>
        </w:rPr>
        <w:t>з</w:t>
      </w:r>
      <w:r w:rsidR="00B83FAE"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 xml:space="preserve">ава </w:t>
      </w:r>
      <w:r w:rsidR="00B83FAE">
        <w:rPr>
          <w:rFonts w:ascii="Arial" w:eastAsia="Arial" w:hAnsi="Arial" w:cs="Arial"/>
          <w:sz w:val="22"/>
          <w:szCs w:val="22"/>
        </w:rPr>
        <w:t>с</w:t>
      </w:r>
      <w:r w:rsidR="00B83FAE">
        <w:rPr>
          <w:rFonts w:ascii="Arial" w:eastAsia="Arial" w:hAnsi="Arial" w:cs="Arial"/>
          <w:spacing w:val="-2"/>
          <w:sz w:val="22"/>
          <w:szCs w:val="22"/>
        </w:rPr>
        <w:t>у</w:t>
      </w:r>
      <w:r w:rsidR="00B83FAE">
        <w:rPr>
          <w:rFonts w:ascii="Arial" w:eastAsia="Arial" w:hAnsi="Arial" w:cs="Arial"/>
          <w:sz w:val="22"/>
          <w:szCs w:val="22"/>
        </w:rPr>
        <w:t>п</w:t>
      </w:r>
      <w:r w:rsidR="00B83FAE">
        <w:rPr>
          <w:rFonts w:ascii="Arial" w:eastAsia="Arial" w:hAnsi="Arial" w:cs="Arial"/>
          <w:spacing w:val="5"/>
          <w:sz w:val="22"/>
          <w:szCs w:val="22"/>
        </w:rPr>
        <w:t>р</w:t>
      </w:r>
      <w:r w:rsidR="00B83FAE">
        <w:rPr>
          <w:rFonts w:ascii="Arial" w:eastAsia="Arial" w:hAnsi="Arial" w:cs="Arial"/>
          <w:spacing w:val="-2"/>
          <w:sz w:val="22"/>
          <w:szCs w:val="22"/>
        </w:rPr>
        <w:t>у</w:t>
      </w:r>
      <w:r w:rsidR="00B83FAE">
        <w:rPr>
          <w:rFonts w:ascii="Arial" w:eastAsia="Arial" w:hAnsi="Arial" w:cs="Arial"/>
          <w:spacing w:val="1"/>
          <w:sz w:val="22"/>
          <w:szCs w:val="22"/>
        </w:rPr>
        <w:t>ж</w:t>
      </w:r>
      <w:r w:rsidR="00B83FAE">
        <w:rPr>
          <w:rFonts w:ascii="Arial" w:eastAsia="Arial" w:hAnsi="Arial" w:cs="Arial"/>
          <w:sz w:val="22"/>
          <w:szCs w:val="22"/>
        </w:rPr>
        <w:t>ни</w:t>
      </w:r>
      <w:r w:rsidR="00B83FAE">
        <w:rPr>
          <w:rFonts w:ascii="Arial" w:eastAsia="Arial" w:hAnsi="Arial" w:cs="Arial"/>
          <w:spacing w:val="-1"/>
          <w:sz w:val="22"/>
          <w:szCs w:val="22"/>
        </w:rPr>
        <w:t>к</w:t>
      </w:r>
      <w:r w:rsidR="00B83FAE">
        <w:rPr>
          <w:rFonts w:ascii="Arial" w:eastAsia="Arial" w:hAnsi="Arial" w:cs="Arial"/>
          <w:sz w:val="22"/>
          <w:szCs w:val="22"/>
        </w:rPr>
        <w:t xml:space="preserve">а </w:t>
      </w:r>
      <w:r w:rsidR="00B83FAE">
        <w:rPr>
          <w:rFonts w:ascii="Arial" w:eastAsia="Arial" w:hAnsi="Arial" w:cs="Arial"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sz w:val="22"/>
          <w:szCs w:val="22"/>
        </w:rPr>
        <w:t xml:space="preserve">а </w:t>
      </w:r>
      <w:r w:rsidR="00EB59FE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B83FAE">
        <w:rPr>
          <w:rFonts w:ascii="Arial" w:eastAsia="Arial" w:hAnsi="Arial" w:cs="Arial"/>
          <w:spacing w:val="1"/>
          <w:sz w:val="22"/>
          <w:szCs w:val="22"/>
        </w:rPr>
        <w:t>ж</w:t>
      </w:r>
      <w:r w:rsidR="00B83FAE">
        <w:rPr>
          <w:rFonts w:ascii="Arial" w:eastAsia="Arial" w:hAnsi="Arial" w:cs="Arial"/>
          <w:spacing w:val="-1"/>
          <w:sz w:val="22"/>
          <w:szCs w:val="22"/>
        </w:rPr>
        <w:t>и</w:t>
      </w:r>
      <w:r w:rsidR="00B83FAE">
        <w:rPr>
          <w:rFonts w:ascii="Arial" w:eastAsia="Arial" w:hAnsi="Arial" w:cs="Arial"/>
          <w:sz w:val="22"/>
          <w:szCs w:val="22"/>
        </w:rPr>
        <w:t>ви</w:t>
      </w:r>
      <w:r w:rsidR="00B83FAE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z w:val="22"/>
          <w:szCs w:val="22"/>
        </w:rPr>
        <w:t>у</w:t>
      </w:r>
      <w:r w:rsidR="00B83FAE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z w:val="22"/>
          <w:szCs w:val="22"/>
        </w:rPr>
        <w:t>ва</w:t>
      </w:r>
      <w:r w:rsidR="00B83FAE">
        <w:rPr>
          <w:rFonts w:ascii="Arial" w:eastAsia="Arial" w:hAnsi="Arial" w:cs="Arial"/>
          <w:spacing w:val="-2"/>
          <w:sz w:val="22"/>
          <w:szCs w:val="22"/>
        </w:rPr>
        <w:t>н</w:t>
      </w:r>
      <w:r w:rsidR="00B83FAE">
        <w:rPr>
          <w:rFonts w:ascii="Arial" w:eastAsia="Arial" w:hAnsi="Arial" w:cs="Arial"/>
          <w:sz w:val="22"/>
          <w:szCs w:val="22"/>
        </w:rPr>
        <w:t>бр</w:t>
      </w:r>
      <w:r w:rsidR="00B83FAE">
        <w:rPr>
          <w:rFonts w:ascii="Arial" w:eastAsia="Arial" w:hAnsi="Arial" w:cs="Arial"/>
          <w:spacing w:val="-1"/>
          <w:sz w:val="22"/>
          <w:szCs w:val="22"/>
        </w:rPr>
        <w:t>а</w:t>
      </w:r>
      <w:r w:rsidR="00B83FAE">
        <w:rPr>
          <w:rFonts w:ascii="Arial" w:eastAsia="Arial" w:hAnsi="Arial" w:cs="Arial"/>
          <w:spacing w:val="-2"/>
          <w:sz w:val="22"/>
          <w:szCs w:val="22"/>
        </w:rPr>
        <w:t>ч</w:t>
      </w:r>
      <w:r w:rsidR="00B83FAE">
        <w:rPr>
          <w:rFonts w:ascii="Arial" w:eastAsia="Arial" w:hAnsi="Arial" w:cs="Arial"/>
          <w:sz w:val="22"/>
          <w:szCs w:val="22"/>
        </w:rPr>
        <w:t>ној з</w:t>
      </w:r>
      <w:r w:rsidR="00B83FAE">
        <w:rPr>
          <w:rFonts w:ascii="Arial" w:eastAsia="Arial" w:hAnsi="Arial" w:cs="Arial"/>
          <w:spacing w:val="-1"/>
          <w:sz w:val="22"/>
          <w:szCs w:val="22"/>
        </w:rPr>
        <w:t>а</w:t>
      </w:r>
      <w:r w:rsidR="00B83FAE">
        <w:rPr>
          <w:rFonts w:ascii="Arial" w:eastAsia="Arial" w:hAnsi="Arial" w:cs="Arial"/>
          <w:spacing w:val="1"/>
          <w:sz w:val="22"/>
          <w:szCs w:val="22"/>
        </w:rPr>
        <w:t>ј</w:t>
      </w:r>
      <w:r w:rsidR="00B83FAE">
        <w:rPr>
          <w:rFonts w:ascii="Arial" w:eastAsia="Arial" w:hAnsi="Arial" w:cs="Arial"/>
          <w:spacing w:val="-3"/>
          <w:sz w:val="22"/>
          <w:szCs w:val="22"/>
        </w:rPr>
        <w:t>е</w:t>
      </w:r>
      <w:r w:rsidR="00B83FAE">
        <w:rPr>
          <w:rFonts w:ascii="Arial" w:eastAsia="Arial" w:hAnsi="Arial" w:cs="Arial"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sz w:val="22"/>
          <w:szCs w:val="22"/>
        </w:rPr>
        <w:t>ници</w:t>
      </w:r>
      <w:r w:rsidR="00EB59FE">
        <w:rPr>
          <w:rFonts w:ascii="Arial" w:eastAsia="Arial" w:hAnsi="Arial" w:cs="Arial"/>
          <w:spacing w:val="1"/>
          <w:sz w:val="22"/>
          <w:szCs w:val="22"/>
        </w:rPr>
        <w:t>;</w:t>
      </w:r>
    </w:p>
    <w:p w:rsidR="00EB59FE" w:rsidRDefault="00EB59FE">
      <w:pPr>
        <w:ind w:left="113" w:right="169"/>
        <w:rPr>
          <w:rFonts w:ascii="Arial" w:eastAsia="Arial" w:hAnsi="Arial" w:cs="Arial"/>
          <w:spacing w:val="1"/>
          <w:sz w:val="22"/>
          <w:szCs w:val="22"/>
        </w:rPr>
      </w:pPr>
    </w:p>
    <w:p w:rsidR="00EB59FE" w:rsidRPr="0090569A" w:rsidRDefault="00EB59FE" w:rsidP="0090569A">
      <w:pPr>
        <w:ind w:left="113" w:right="169"/>
        <w:rPr>
          <w:rFonts w:ascii="Arial" w:eastAsia="Arial" w:hAnsi="Arial" w:cs="Arial"/>
          <w:spacing w:val="1"/>
          <w:sz w:val="22"/>
          <w:szCs w:val="22"/>
          <w:lang w:val="sr-Cyrl-RS"/>
        </w:rPr>
      </w:pPr>
      <w:r>
        <w:rPr>
          <w:rFonts w:ascii="Arial" w:eastAsia="Arial" w:hAnsi="Arial" w:cs="Arial"/>
          <w:spacing w:val="1"/>
          <w:sz w:val="22"/>
          <w:szCs w:val="22"/>
          <w:lang w:val="sr-Cyrl-RS"/>
        </w:rPr>
        <w:t>3.</w:t>
      </w:r>
      <w:r w:rsidR="00A56F13">
        <w:rPr>
          <w:rFonts w:ascii="Arial" w:eastAsia="Arial" w:hAnsi="Arial" w:cs="Arial"/>
          <w:spacing w:val="1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  <w:lang w:val="sr-Cyrl-RS"/>
        </w:rPr>
        <w:t>Акт о признавању статуса за странца који</w:t>
      </w:r>
      <w:r w:rsidR="0090569A">
        <w:rPr>
          <w:rFonts w:ascii="Arial" w:eastAsia="Arial" w:hAnsi="Arial" w:cs="Arial"/>
          <w:spacing w:val="1"/>
          <w:sz w:val="22"/>
          <w:szCs w:val="22"/>
          <w:lang w:val="sr-Cyrl-RS"/>
        </w:rPr>
        <w:t xml:space="preserve"> има статус избеглице или припада посебној категорији странца.</w:t>
      </w:r>
    </w:p>
    <w:p w:rsidR="003234F1" w:rsidRDefault="003234F1">
      <w:pPr>
        <w:spacing w:before="6" w:line="100" w:lineRule="exact"/>
        <w:rPr>
          <w:sz w:val="10"/>
          <w:szCs w:val="10"/>
          <w:lang w:val="sr-Latn-RS"/>
        </w:rPr>
      </w:pPr>
    </w:p>
    <w:p w:rsidR="003234F1" w:rsidRPr="0051625E" w:rsidRDefault="00EB59FE" w:rsidP="00EB59FE">
      <w:pPr>
        <w:tabs>
          <w:tab w:val="left" w:pos="8370"/>
        </w:tabs>
        <w:spacing w:before="6" w:line="100" w:lineRule="exact"/>
        <w:rPr>
          <w:lang w:val="sr-Latn-RS"/>
        </w:rPr>
      </w:pPr>
      <w:r w:rsidRPr="0051625E">
        <w:rPr>
          <w:lang w:val="sr-Latn-RS"/>
        </w:rPr>
        <w:tab/>
      </w:r>
    </w:p>
    <w:p w:rsidR="00292AFF" w:rsidRDefault="00D66E41" w:rsidP="00E13208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51625E">
        <w:rPr>
          <w:rFonts w:ascii="Arial" w:eastAsia="Arial" w:hAnsi="Arial" w:cs="Arial"/>
          <w:b/>
          <w:lang w:val="sr-Cyrl-RS"/>
        </w:rPr>
        <w:t>НАПОМЕНА</w:t>
      </w:r>
      <w:r>
        <w:rPr>
          <w:rFonts w:ascii="Arial" w:eastAsia="Arial" w:hAnsi="Arial" w:cs="Arial"/>
          <w:sz w:val="22"/>
          <w:szCs w:val="22"/>
          <w:lang w:val="sr-Cyrl-RS"/>
        </w:rPr>
        <w:t>:  Странка доставља доказе под тачк</w:t>
      </w:r>
      <w:r w:rsidR="00034CE1">
        <w:rPr>
          <w:rFonts w:ascii="Arial" w:eastAsia="Arial" w:hAnsi="Arial" w:cs="Arial"/>
          <w:sz w:val="22"/>
          <w:szCs w:val="22"/>
          <w:lang w:val="sr-Cyrl-RS"/>
        </w:rPr>
        <w:t>ом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: 1. 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>и 2.-у делу:</w:t>
      </w:r>
      <w:r w:rsidR="00FC64C2">
        <w:rPr>
          <w:rFonts w:ascii="Arial" w:eastAsia="Arial" w:hAnsi="Arial" w:cs="Arial"/>
          <w:sz w:val="22"/>
          <w:szCs w:val="22"/>
          <w:lang w:val="sr-Latn-RS"/>
        </w:rPr>
        <w:t xml:space="preserve"> 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 xml:space="preserve">изјава     </w:t>
      </w:r>
    </w:p>
    <w:p w:rsidR="00D66E41" w:rsidRDefault="00292AFF" w:rsidP="00E13208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  </w:t>
      </w:r>
      <w:r>
        <w:rPr>
          <w:rFonts w:ascii="Arial" w:eastAsia="Arial" w:hAnsi="Arial" w:cs="Arial"/>
          <w:sz w:val="22"/>
          <w:szCs w:val="22"/>
          <w:lang w:val="sr-Cyrl-RS"/>
        </w:rPr>
        <w:t>супружника да живи у ванбрачној заједници</w:t>
      </w:r>
    </w:p>
    <w:p w:rsidR="00A56F13" w:rsidRDefault="00A56F13" w:rsidP="00A56F13">
      <w:pPr>
        <w:ind w:left="113"/>
        <w:jc w:val="both"/>
        <w:rPr>
          <w:rFonts w:ascii="Arial" w:eastAsia="Arial" w:hAnsi="Arial" w:cs="Arial"/>
          <w:b/>
          <w:sz w:val="22"/>
          <w:szCs w:val="22"/>
          <w:lang w:val="sr-Cyrl-RS"/>
        </w:rPr>
      </w:pPr>
    </w:p>
    <w:p w:rsidR="00D66E41" w:rsidRPr="00D66E41" w:rsidRDefault="00D66E41" w:rsidP="00A56F13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D66E41"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прибављ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 xml:space="preserve">а и обрађује податке по службеној дужности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о доказима из тачке 2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>.</w:t>
      </w:r>
      <w:r w:rsidR="00E13208">
        <w:rPr>
          <w:rFonts w:ascii="Arial" w:eastAsia="Arial" w:hAnsi="Arial" w:cs="Arial"/>
          <w:sz w:val="22"/>
          <w:szCs w:val="22"/>
          <w:lang w:val="sr-Cyrl-RS"/>
        </w:rPr>
        <w:t>осим изјаве с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 xml:space="preserve">упружника да живи у ванбрачној </w:t>
      </w:r>
      <w:r w:rsidR="00E13208">
        <w:rPr>
          <w:rFonts w:ascii="Arial" w:eastAsia="Arial" w:hAnsi="Arial" w:cs="Arial"/>
          <w:sz w:val="22"/>
          <w:szCs w:val="22"/>
          <w:lang w:val="sr-Cyrl-RS"/>
        </w:rPr>
        <w:t xml:space="preserve">заједници </w:t>
      </w:r>
      <w:r w:rsidR="00034CE1">
        <w:rPr>
          <w:rFonts w:ascii="Arial" w:eastAsia="Arial" w:hAnsi="Arial" w:cs="Arial"/>
          <w:sz w:val="22"/>
          <w:szCs w:val="22"/>
          <w:lang w:val="sr-Cyrl-RS"/>
        </w:rPr>
        <w:t xml:space="preserve">и </w:t>
      </w:r>
      <w:r w:rsidR="00E13208">
        <w:rPr>
          <w:rFonts w:ascii="Arial" w:eastAsia="Arial" w:hAnsi="Arial" w:cs="Arial"/>
          <w:sz w:val="22"/>
          <w:szCs w:val="22"/>
          <w:lang w:val="sr-Cyrl-RS"/>
        </w:rPr>
        <w:t>доказ из тачке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 xml:space="preserve"> 3</w:t>
      </w:r>
    </w:p>
    <w:p w:rsidR="003234F1" w:rsidRDefault="003234F1">
      <w:pPr>
        <w:spacing w:line="200" w:lineRule="exact"/>
      </w:pPr>
    </w:p>
    <w:p w:rsidR="0090569A" w:rsidRPr="0051625E" w:rsidRDefault="00A56F13" w:rsidP="0090569A">
      <w:pPr>
        <w:spacing w:line="240" w:lineRule="exact"/>
        <w:ind w:left="113" w:right="1643"/>
        <w:rPr>
          <w:rFonts w:ascii="Arial" w:eastAsia="Arial" w:hAnsi="Arial" w:cs="Arial"/>
          <w:b/>
        </w:rPr>
      </w:pPr>
      <w:r w:rsidRPr="0051625E">
        <w:rPr>
          <w:rFonts w:ascii="Arial" w:eastAsia="Arial" w:hAnsi="Arial" w:cs="Arial"/>
          <w:b/>
        </w:rPr>
        <w:t>А</w:t>
      </w:r>
      <w:r w:rsidR="00B83FAE" w:rsidRPr="0051625E">
        <w:rPr>
          <w:rFonts w:ascii="Arial" w:eastAsia="Arial" w:hAnsi="Arial" w:cs="Arial"/>
          <w:b/>
        </w:rPr>
        <w:t xml:space="preserve">КО </w:t>
      </w:r>
      <w:r w:rsidR="00B83FAE" w:rsidRPr="0051625E">
        <w:rPr>
          <w:rFonts w:ascii="Arial" w:eastAsia="Arial" w:hAnsi="Arial" w:cs="Arial"/>
          <w:b/>
          <w:spacing w:val="3"/>
        </w:rPr>
        <w:t>З</w:t>
      </w:r>
      <w:r w:rsidR="00B83FAE" w:rsidRPr="0051625E">
        <w:rPr>
          <w:rFonts w:ascii="Arial" w:eastAsia="Arial" w:hAnsi="Arial" w:cs="Arial"/>
          <w:b/>
          <w:spacing w:val="-8"/>
        </w:rPr>
        <w:t>А</w:t>
      </w:r>
      <w:r w:rsidR="00B83FAE" w:rsidRPr="0051625E">
        <w:rPr>
          <w:rFonts w:ascii="Arial" w:eastAsia="Arial" w:hAnsi="Arial" w:cs="Arial"/>
          <w:b/>
          <w:spacing w:val="1"/>
        </w:rPr>
        <w:t>Х</w:t>
      </w:r>
      <w:r w:rsidR="00B83FAE" w:rsidRPr="0051625E">
        <w:rPr>
          <w:rFonts w:ascii="Arial" w:eastAsia="Arial" w:hAnsi="Arial" w:cs="Arial"/>
          <w:b/>
          <w:spacing w:val="-3"/>
        </w:rPr>
        <w:t>Т</w:t>
      </w:r>
      <w:r w:rsidR="00B83FAE" w:rsidRPr="0051625E">
        <w:rPr>
          <w:rFonts w:ascii="Arial" w:eastAsia="Arial" w:hAnsi="Arial" w:cs="Arial"/>
          <w:b/>
          <w:spacing w:val="-1"/>
        </w:rPr>
        <w:t>Е</w:t>
      </w:r>
      <w:r w:rsidR="00B83FAE" w:rsidRPr="0051625E">
        <w:rPr>
          <w:rFonts w:ascii="Arial" w:eastAsia="Arial" w:hAnsi="Arial" w:cs="Arial"/>
          <w:b/>
        </w:rPr>
        <w:t>В ПО</w:t>
      </w:r>
      <w:r w:rsidR="00B83FAE" w:rsidRPr="0051625E">
        <w:rPr>
          <w:rFonts w:ascii="Arial" w:eastAsia="Arial" w:hAnsi="Arial" w:cs="Arial"/>
          <w:b/>
          <w:spacing w:val="1"/>
        </w:rPr>
        <w:t>Д</w:t>
      </w:r>
      <w:r w:rsidR="00B83FAE" w:rsidRPr="0051625E">
        <w:rPr>
          <w:rFonts w:ascii="Arial" w:eastAsia="Arial" w:hAnsi="Arial" w:cs="Arial"/>
          <w:b/>
          <w:spacing w:val="-1"/>
        </w:rPr>
        <w:t>Н</w:t>
      </w:r>
      <w:r w:rsidR="00B83FAE" w:rsidRPr="0051625E">
        <w:rPr>
          <w:rFonts w:ascii="Arial" w:eastAsia="Arial" w:hAnsi="Arial" w:cs="Arial"/>
          <w:b/>
          <w:spacing w:val="1"/>
        </w:rPr>
        <w:t>О</w:t>
      </w:r>
      <w:r w:rsidR="00B83FAE" w:rsidRPr="0051625E">
        <w:rPr>
          <w:rFonts w:ascii="Arial" w:eastAsia="Arial" w:hAnsi="Arial" w:cs="Arial"/>
          <w:b/>
          <w:spacing w:val="-1"/>
        </w:rPr>
        <w:t>С</w:t>
      </w:r>
      <w:r w:rsidR="00B83FAE" w:rsidRPr="0051625E">
        <w:rPr>
          <w:rFonts w:ascii="Arial" w:eastAsia="Arial" w:hAnsi="Arial" w:cs="Arial"/>
          <w:b/>
        </w:rPr>
        <w:t>И</w:t>
      </w:r>
      <w:r w:rsidR="00B83FAE" w:rsidRPr="0051625E">
        <w:rPr>
          <w:rFonts w:ascii="Arial" w:eastAsia="Arial" w:hAnsi="Arial" w:cs="Arial"/>
          <w:b/>
          <w:spacing w:val="-1"/>
        </w:rPr>
        <w:t xml:space="preserve"> С</w:t>
      </w:r>
      <w:r w:rsidR="00B83FAE" w:rsidRPr="0051625E">
        <w:rPr>
          <w:rFonts w:ascii="Arial" w:eastAsia="Arial" w:hAnsi="Arial" w:cs="Arial"/>
          <w:b/>
          <w:spacing w:val="-3"/>
        </w:rPr>
        <w:t>Т</w:t>
      </w:r>
      <w:r w:rsidR="00B83FAE" w:rsidRPr="0051625E">
        <w:rPr>
          <w:rFonts w:ascii="Arial" w:eastAsia="Arial" w:hAnsi="Arial" w:cs="Arial"/>
          <w:b/>
          <w:spacing w:val="4"/>
        </w:rPr>
        <w:t>Р</w:t>
      </w:r>
      <w:r w:rsidR="00B83FAE" w:rsidRPr="0051625E">
        <w:rPr>
          <w:rFonts w:ascii="Arial" w:eastAsia="Arial" w:hAnsi="Arial" w:cs="Arial"/>
          <w:b/>
          <w:spacing w:val="-6"/>
        </w:rPr>
        <w:t>А</w:t>
      </w:r>
      <w:r w:rsidR="00B83FAE" w:rsidRPr="0051625E">
        <w:rPr>
          <w:rFonts w:ascii="Arial" w:eastAsia="Arial" w:hAnsi="Arial" w:cs="Arial"/>
          <w:b/>
          <w:spacing w:val="4"/>
        </w:rPr>
        <w:t>Н</w:t>
      </w:r>
      <w:r w:rsidR="00B83FAE" w:rsidRPr="0051625E">
        <w:rPr>
          <w:rFonts w:ascii="Arial" w:eastAsia="Arial" w:hAnsi="Arial" w:cs="Arial"/>
          <w:b/>
          <w:spacing w:val="-6"/>
        </w:rPr>
        <w:t>А</w:t>
      </w:r>
      <w:r w:rsidR="00B83FAE" w:rsidRPr="0051625E">
        <w:rPr>
          <w:rFonts w:ascii="Arial" w:eastAsia="Arial" w:hAnsi="Arial" w:cs="Arial"/>
          <w:b/>
        </w:rPr>
        <w:t>Ц,</w:t>
      </w:r>
      <w:r w:rsidR="00B83FAE" w:rsidRPr="0051625E">
        <w:rPr>
          <w:rFonts w:ascii="Arial" w:eastAsia="Arial" w:hAnsi="Arial" w:cs="Arial"/>
          <w:b/>
          <w:spacing w:val="2"/>
        </w:rPr>
        <w:t xml:space="preserve"> </w:t>
      </w:r>
      <w:r w:rsidR="00B83FAE" w:rsidRPr="0051625E">
        <w:rPr>
          <w:rFonts w:ascii="Arial" w:eastAsia="Arial" w:hAnsi="Arial" w:cs="Arial"/>
          <w:b/>
          <w:spacing w:val="1"/>
        </w:rPr>
        <w:t>Ч</w:t>
      </w:r>
      <w:r w:rsidR="00B83FAE" w:rsidRPr="0051625E">
        <w:rPr>
          <w:rFonts w:ascii="Arial" w:eastAsia="Arial" w:hAnsi="Arial" w:cs="Arial"/>
          <w:b/>
          <w:spacing w:val="-1"/>
        </w:rPr>
        <w:t>Л</w:t>
      </w:r>
      <w:r w:rsidR="00B83FAE" w:rsidRPr="0051625E">
        <w:rPr>
          <w:rFonts w:ascii="Arial" w:eastAsia="Arial" w:hAnsi="Arial" w:cs="Arial"/>
          <w:b/>
          <w:spacing w:val="-6"/>
        </w:rPr>
        <w:t>А</w:t>
      </w:r>
      <w:r w:rsidR="00B83FAE" w:rsidRPr="0051625E">
        <w:rPr>
          <w:rFonts w:ascii="Arial" w:eastAsia="Arial" w:hAnsi="Arial" w:cs="Arial"/>
          <w:b/>
        </w:rPr>
        <w:t>Н</w:t>
      </w:r>
      <w:r w:rsidR="00B83FAE" w:rsidRPr="0051625E">
        <w:rPr>
          <w:rFonts w:ascii="Arial" w:eastAsia="Arial" w:hAnsi="Arial" w:cs="Arial"/>
          <w:b/>
          <w:spacing w:val="2"/>
        </w:rPr>
        <w:t xml:space="preserve"> У</w:t>
      </w:r>
      <w:r w:rsidR="00B83FAE" w:rsidRPr="0051625E">
        <w:rPr>
          <w:rFonts w:ascii="Arial" w:eastAsia="Arial" w:hAnsi="Arial" w:cs="Arial"/>
          <w:b/>
          <w:spacing w:val="-3"/>
        </w:rPr>
        <w:t>Ж</w:t>
      </w:r>
      <w:r w:rsidR="00B83FAE" w:rsidRPr="0051625E">
        <w:rPr>
          <w:rFonts w:ascii="Arial" w:eastAsia="Arial" w:hAnsi="Arial" w:cs="Arial"/>
          <w:b/>
        </w:rPr>
        <w:t>Е ПО</w:t>
      </w:r>
      <w:r w:rsidR="00B83FAE" w:rsidRPr="0051625E">
        <w:rPr>
          <w:rFonts w:ascii="Arial" w:eastAsia="Arial" w:hAnsi="Arial" w:cs="Arial"/>
          <w:b/>
          <w:spacing w:val="-1"/>
        </w:rPr>
        <w:t>РО</w:t>
      </w:r>
      <w:r w:rsidR="00B83FAE" w:rsidRPr="0051625E">
        <w:rPr>
          <w:rFonts w:ascii="Arial" w:eastAsia="Arial" w:hAnsi="Arial" w:cs="Arial"/>
          <w:b/>
          <w:spacing w:val="1"/>
        </w:rPr>
        <w:t>Д</w:t>
      </w:r>
      <w:r w:rsidR="00B83FAE" w:rsidRPr="0051625E">
        <w:rPr>
          <w:rFonts w:ascii="Arial" w:eastAsia="Arial" w:hAnsi="Arial" w:cs="Arial"/>
          <w:b/>
        </w:rPr>
        <w:t>И</w:t>
      </w:r>
      <w:r w:rsidR="00B83FAE" w:rsidRPr="0051625E">
        <w:rPr>
          <w:rFonts w:ascii="Arial" w:eastAsia="Arial" w:hAnsi="Arial" w:cs="Arial"/>
          <w:b/>
          <w:spacing w:val="-1"/>
        </w:rPr>
        <w:t>Ц</w:t>
      </w:r>
      <w:r w:rsidR="00B83FAE" w:rsidRPr="0051625E">
        <w:rPr>
          <w:rFonts w:ascii="Arial" w:eastAsia="Arial" w:hAnsi="Arial" w:cs="Arial"/>
          <w:b/>
        </w:rPr>
        <w:t xml:space="preserve">Е </w:t>
      </w:r>
      <w:r w:rsidR="00B83FAE" w:rsidRPr="0051625E">
        <w:rPr>
          <w:rFonts w:ascii="Arial" w:eastAsia="Arial" w:hAnsi="Arial" w:cs="Arial"/>
          <w:b/>
          <w:spacing w:val="-3"/>
        </w:rPr>
        <w:t>С</w:t>
      </w:r>
      <w:r w:rsidR="00B83FAE" w:rsidRPr="0051625E">
        <w:rPr>
          <w:rFonts w:ascii="Arial" w:eastAsia="Arial" w:hAnsi="Arial" w:cs="Arial"/>
          <w:b/>
          <w:spacing w:val="-1"/>
        </w:rPr>
        <w:t>Р</w:t>
      </w:r>
      <w:r w:rsidR="00B83FAE" w:rsidRPr="0051625E">
        <w:rPr>
          <w:rFonts w:ascii="Arial" w:eastAsia="Arial" w:hAnsi="Arial" w:cs="Arial"/>
          <w:b/>
        </w:rPr>
        <w:t>П</w:t>
      </w:r>
      <w:r w:rsidR="00B83FAE" w:rsidRPr="0051625E">
        <w:rPr>
          <w:rFonts w:ascii="Arial" w:eastAsia="Arial" w:hAnsi="Arial" w:cs="Arial"/>
          <w:b/>
          <w:spacing w:val="-1"/>
        </w:rPr>
        <w:t>С</w:t>
      </w:r>
      <w:r w:rsidR="0051625E" w:rsidRPr="0051625E">
        <w:rPr>
          <w:rFonts w:ascii="Arial" w:eastAsia="Arial" w:hAnsi="Arial" w:cs="Arial"/>
          <w:b/>
        </w:rPr>
        <w:t xml:space="preserve">ПСКОГ </w:t>
      </w:r>
      <w:r w:rsidR="00B83FAE" w:rsidRPr="0051625E">
        <w:rPr>
          <w:rFonts w:ascii="Arial" w:eastAsia="Arial" w:hAnsi="Arial" w:cs="Arial"/>
          <w:b/>
          <w:spacing w:val="1"/>
        </w:rPr>
        <w:t>Д</w:t>
      </w:r>
      <w:r w:rsidR="00B83FAE" w:rsidRPr="0051625E">
        <w:rPr>
          <w:rFonts w:ascii="Arial" w:eastAsia="Arial" w:hAnsi="Arial" w:cs="Arial"/>
          <w:b/>
          <w:spacing w:val="-1"/>
        </w:rPr>
        <w:t>Р</w:t>
      </w:r>
      <w:r w:rsidR="00B83FAE" w:rsidRPr="0051625E">
        <w:rPr>
          <w:rFonts w:ascii="Arial" w:eastAsia="Arial" w:hAnsi="Arial" w:cs="Arial"/>
          <w:b/>
        </w:rPr>
        <w:t>Ж</w:t>
      </w:r>
      <w:r w:rsidR="00B83FAE" w:rsidRPr="0051625E">
        <w:rPr>
          <w:rFonts w:ascii="Arial" w:eastAsia="Arial" w:hAnsi="Arial" w:cs="Arial"/>
          <w:b/>
          <w:spacing w:val="-6"/>
        </w:rPr>
        <w:t>А</w:t>
      </w:r>
      <w:r w:rsidR="00B83FAE" w:rsidRPr="0051625E">
        <w:rPr>
          <w:rFonts w:ascii="Arial" w:eastAsia="Arial" w:hAnsi="Arial" w:cs="Arial"/>
          <w:b/>
          <w:spacing w:val="-1"/>
        </w:rPr>
        <w:t>В</w:t>
      </w:r>
      <w:r w:rsidR="00B83FAE" w:rsidRPr="0051625E">
        <w:rPr>
          <w:rFonts w:ascii="Arial" w:eastAsia="Arial" w:hAnsi="Arial" w:cs="Arial"/>
          <w:b/>
          <w:spacing w:val="6"/>
        </w:rPr>
        <w:t>Љ</w:t>
      </w:r>
      <w:r w:rsidR="00B83FAE" w:rsidRPr="0051625E">
        <w:rPr>
          <w:rFonts w:ascii="Arial" w:eastAsia="Arial" w:hAnsi="Arial" w:cs="Arial"/>
          <w:b/>
          <w:spacing w:val="-6"/>
        </w:rPr>
        <w:t>А</w:t>
      </w:r>
      <w:r w:rsidR="00B83FAE" w:rsidRPr="0051625E">
        <w:rPr>
          <w:rFonts w:ascii="Arial" w:eastAsia="Arial" w:hAnsi="Arial" w:cs="Arial"/>
          <w:b/>
          <w:spacing w:val="-1"/>
        </w:rPr>
        <w:t>Н</w:t>
      </w:r>
      <w:r w:rsidR="00B83FAE" w:rsidRPr="0051625E">
        <w:rPr>
          <w:rFonts w:ascii="Arial" w:eastAsia="Arial" w:hAnsi="Arial" w:cs="Arial"/>
          <w:b/>
        </w:rPr>
        <w:t>И</w:t>
      </w:r>
      <w:r w:rsidR="00B83FAE" w:rsidRPr="0051625E">
        <w:rPr>
          <w:rFonts w:ascii="Arial" w:eastAsia="Arial" w:hAnsi="Arial" w:cs="Arial"/>
          <w:b/>
          <w:spacing w:val="3"/>
        </w:rPr>
        <w:t>Н</w:t>
      </w:r>
      <w:r w:rsidR="00B83FAE" w:rsidRPr="0051625E">
        <w:rPr>
          <w:rFonts w:ascii="Arial" w:eastAsia="Arial" w:hAnsi="Arial" w:cs="Arial"/>
          <w:b/>
        </w:rPr>
        <w:t>А</w:t>
      </w:r>
      <w:r w:rsidR="0051625E" w:rsidRPr="0051625E">
        <w:rPr>
          <w:rFonts w:ascii="Arial" w:eastAsia="Arial" w:hAnsi="Arial" w:cs="Arial"/>
          <w:b/>
        </w:rPr>
        <w:t xml:space="preserve"> </w:t>
      </w:r>
      <w:r w:rsidR="00B31867" w:rsidRPr="0051625E">
        <w:rPr>
          <w:rFonts w:ascii="Arial" w:eastAsia="Arial" w:hAnsi="Arial" w:cs="Arial"/>
          <w:b/>
          <w:lang w:val="sr-Cyrl-RS"/>
        </w:rPr>
        <w:t xml:space="preserve"> </w:t>
      </w:r>
      <w:r w:rsidR="0090569A" w:rsidRPr="0051625E">
        <w:rPr>
          <w:rFonts w:ascii="Arial" w:eastAsia="Arial" w:hAnsi="Arial" w:cs="Arial"/>
          <w:b/>
        </w:rPr>
        <w:t>:</w:t>
      </w:r>
    </w:p>
    <w:p w:rsidR="003234F1" w:rsidRPr="0051625E" w:rsidRDefault="003234F1">
      <w:pPr>
        <w:spacing w:line="240" w:lineRule="exact"/>
        <w:ind w:left="113" w:right="1643"/>
        <w:rPr>
          <w:rFonts w:ascii="Arial" w:eastAsia="Arial" w:hAnsi="Arial" w:cs="Arial"/>
        </w:rPr>
      </w:pPr>
    </w:p>
    <w:p w:rsidR="003234F1" w:rsidRDefault="003234F1">
      <w:pPr>
        <w:spacing w:before="12" w:line="240" w:lineRule="exact"/>
        <w:rPr>
          <w:sz w:val="24"/>
          <w:szCs w:val="24"/>
        </w:rPr>
      </w:pPr>
    </w:p>
    <w:p w:rsidR="003234F1" w:rsidRDefault="00B83FAE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Ли</w:t>
      </w:r>
      <w:r>
        <w:rPr>
          <w:rFonts w:ascii="Arial" w:eastAsia="Arial" w:hAnsi="Arial" w:cs="Arial"/>
          <w:sz w:val="22"/>
          <w:szCs w:val="22"/>
        </w:rPr>
        <w:t>чна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та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ав</w:t>
      </w:r>
      <w:r>
        <w:rPr>
          <w:rFonts w:ascii="Arial" w:eastAsia="Arial" w:hAnsi="Arial" w:cs="Arial"/>
          <w:spacing w:val="-3"/>
          <w:sz w:val="22"/>
          <w:szCs w:val="22"/>
        </w:rPr>
        <w:t>љ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еп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ик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С</w:t>
      </w:r>
      <w:r>
        <w:rPr>
          <w:rFonts w:ascii="Arial" w:eastAsia="Arial" w:hAnsi="Arial" w:cs="Arial"/>
          <w:sz w:val="22"/>
          <w:szCs w:val="22"/>
        </w:rPr>
        <w:t>рб</w:t>
      </w:r>
      <w:r>
        <w:rPr>
          <w:rFonts w:ascii="Arial" w:eastAsia="Arial" w:hAnsi="Arial" w:cs="Arial"/>
          <w:spacing w:val="-1"/>
          <w:sz w:val="22"/>
          <w:szCs w:val="22"/>
        </w:rPr>
        <w:t>иј</w:t>
      </w:r>
      <w:r>
        <w:rPr>
          <w:rFonts w:ascii="Arial" w:eastAsia="Arial" w:hAnsi="Arial" w:cs="Arial"/>
          <w:sz w:val="22"/>
          <w:szCs w:val="22"/>
        </w:rPr>
        <w:t>е</w:t>
      </w:r>
      <w:r w:rsidR="00A56F13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3234F1" w:rsidRDefault="003234F1">
      <w:pPr>
        <w:spacing w:before="13" w:line="240" w:lineRule="exact"/>
        <w:rPr>
          <w:sz w:val="24"/>
          <w:szCs w:val="24"/>
        </w:rPr>
      </w:pPr>
    </w:p>
    <w:p w:rsidR="003D6C50" w:rsidRDefault="00B83FAE">
      <w:pPr>
        <w:ind w:left="113" w:right="169"/>
        <w:rPr>
          <w:rFonts w:ascii="Arial" w:eastAsia="Arial" w:hAnsi="Arial" w:cs="Arial"/>
          <w:spacing w:val="-1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 xml:space="preserve">д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ти</w:t>
      </w:r>
      <w:r>
        <w:rPr>
          <w:rFonts w:ascii="Arial" w:eastAsia="Arial" w:hAnsi="Arial" w:cs="Arial"/>
          <w:sz w:val="22"/>
          <w:szCs w:val="22"/>
        </w:rPr>
        <w:t>чне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2"/>
          <w:sz w:val="22"/>
          <w:szCs w:val="22"/>
        </w:rPr>
        <w:t>њ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е рођ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ни</w:t>
      </w:r>
      <w:r>
        <w:rPr>
          <w:rFonts w:ascii="Arial" w:eastAsia="Arial" w:hAnsi="Arial" w:cs="Arial"/>
          <w:spacing w:val="-3"/>
          <w:sz w:val="22"/>
          <w:szCs w:val="22"/>
        </w:rPr>
        <w:t>х</w:t>
      </w:r>
      <w:r w:rsidR="003D6C50">
        <w:rPr>
          <w:rFonts w:ascii="Arial" w:eastAsia="Arial" w:hAnsi="Arial" w:cs="Arial"/>
          <w:sz w:val="22"/>
          <w:szCs w:val="22"/>
        </w:rPr>
        <w:t xml:space="preserve"> или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зв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ти</w:t>
      </w:r>
      <w:r>
        <w:rPr>
          <w:rFonts w:ascii="Arial" w:eastAsia="Arial" w:hAnsi="Arial" w:cs="Arial"/>
          <w:sz w:val="22"/>
          <w:szCs w:val="22"/>
        </w:rPr>
        <w:t>чне књ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венч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ни</w:t>
      </w:r>
      <w:r>
        <w:rPr>
          <w:rFonts w:ascii="Arial" w:eastAsia="Arial" w:hAnsi="Arial" w:cs="Arial"/>
          <w:spacing w:val="-3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3D6C50">
        <w:rPr>
          <w:rFonts w:ascii="Arial" w:eastAsia="Arial" w:hAnsi="Arial" w:cs="Arial"/>
          <w:spacing w:val="2"/>
          <w:sz w:val="22"/>
          <w:szCs w:val="22"/>
          <w:lang w:val="sr-Cyrl-RS"/>
        </w:rPr>
        <w:t xml:space="preserve">или </w:t>
      </w:r>
    </w:p>
    <w:p w:rsidR="003234F1" w:rsidRDefault="003D6C50">
      <w:pPr>
        <w:ind w:left="113" w:right="16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  <w:lang w:val="sr-Cyrl-RS"/>
        </w:rPr>
        <w:t xml:space="preserve">     Изјава </w:t>
      </w:r>
      <w:r w:rsidR="00B83FAE">
        <w:rPr>
          <w:rFonts w:ascii="Arial" w:eastAsia="Arial" w:hAnsi="Arial" w:cs="Arial"/>
          <w:sz w:val="22"/>
          <w:szCs w:val="22"/>
        </w:rPr>
        <w:t>с</w:t>
      </w:r>
      <w:r w:rsidR="00B83FAE">
        <w:rPr>
          <w:rFonts w:ascii="Arial" w:eastAsia="Arial" w:hAnsi="Arial" w:cs="Arial"/>
          <w:spacing w:val="-2"/>
          <w:sz w:val="22"/>
          <w:szCs w:val="22"/>
        </w:rPr>
        <w:t>у</w:t>
      </w:r>
      <w:r w:rsidR="00B83FAE">
        <w:rPr>
          <w:rFonts w:ascii="Arial" w:eastAsia="Arial" w:hAnsi="Arial" w:cs="Arial"/>
          <w:sz w:val="22"/>
          <w:szCs w:val="22"/>
        </w:rPr>
        <w:t>п</w:t>
      </w:r>
      <w:r w:rsidR="00B83FAE">
        <w:rPr>
          <w:rFonts w:ascii="Arial" w:eastAsia="Arial" w:hAnsi="Arial" w:cs="Arial"/>
          <w:spacing w:val="5"/>
          <w:sz w:val="22"/>
          <w:szCs w:val="22"/>
        </w:rPr>
        <w:t>р</w:t>
      </w:r>
      <w:r w:rsidR="00B83FAE">
        <w:rPr>
          <w:rFonts w:ascii="Arial" w:eastAsia="Arial" w:hAnsi="Arial" w:cs="Arial"/>
          <w:spacing w:val="-2"/>
          <w:sz w:val="22"/>
          <w:szCs w:val="22"/>
        </w:rPr>
        <w:t>у</w:t>
      </w:r>
      <w:r w:rsidR="00B83FAE">
        <w:rPr>
          <w:rFonts w:ascii="Arial" w:eastAsia="Arial" w:hAnsi="Arial" w:cs="Arial"/>
          <w:spacing w:val="1"/>
          <w:sz w:val="22"/>
          <w:szCs w:val="22"/>
        </w:rPr>
        <w:t>ж</w:t>
      </w:r>
      <w:r w:rsidR="00B83FAE">
        <w:rPr>
          <w:rFonts w:ascii="Arial" w:eastAsia="Arial" w:hAnsi="Arial" w:cs="Arial"/>
          <w:sz w:val="22"/>
          <w:szCs w:val="22"/>
        </w:rPr>
        <w:t>ни</w:t>
      </w:r>
      <w:r w:rsidR="00B83FAE">
        <w:rPr>
          <w:rFonts w:ascii="Arial" w:eastAsia="Arial" w:hAnsi="Arial" w:cs="Arial"/>
          <w:spacing w:val="-1"/>
          <w:sz w:val="22"/>
          <w:szCs w:val="22"/>
        </w:rPr>
        <w:t>к</w:t>
      </w:r>
      <w:r w:rsidR="00B83FAE">
        <w:rPr>
          <w:rFonts w:ascii="Arial" w:eastAsia="Arial" w:hAnsi="Arial" w:cs="Arial"/>
          <w:sz w:val="22"/>
          <w:szCs w:val="22"/>
        </w:rPr>
        <w:t xml:space="preserve">а </w:t>
      </w:r>
      <w:r w:rsidR="00B83FAE">
        <w:rPr>
          <w:rFonts w:ascii="Arial" w:eastAsia="Arial" w:hAnsi="Arial" w:cs="Arial"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sz w:val="22"/>
          <w:szCs w:val="22"/>
        </w:rPr>
        <w:t xml:space="preserve">а </w:t>
      </w:r>
      <w:r w:rsidR="00B83FAE">
        <w:rPr>
          <w:rFonts w:ascii="Arial" w:eastAsia="Arial" w:hAnsi="Arial" w:cs="Arial"/>
          <w:spacing w:val="1"/>
          <w:sz w:val="22"/>
          <w:szCs w:val="22"/>
        </w:rPr>
        <w:t>ж</w:t>
      </w:r>
      <w:r w:rsidR="00B83FAE">
        <w:rPr>
          <w:rFonts w:ascii="Arial" w:eastAsia="Arial" w:hAnsi="Arial" w:cs="Arial"/>
          <w:spacing w:val="-1"/>
          <w:sz w:val="22"/>
          <w:szCs w:val="22"/>
        </w:rPr>
        <w:t>и</w:t>
      </w:r>
      <w:r w:rsidR="00B83FAE">
        <w:rPr>
          <w:rFonts w:ascii="Arial" w:eastAsia="Arial" w:hAnsi="Arial" w:cs="Arial"/>
          <w:sz w:val="22"/>
          <w:szCs w:val="22"/>
        </w:rPr>
        <w:t>ви</w:t>
      </w:r>
      <w:r w:rsidR="00B83FAE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z w:val="22"/>
          <w:szCs w:val="22"/>
        </w:rPr>
        <w:t>у</w:t>
      </w:r>
      <w:r w:rsidR="00B83FAE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z w:val="22"/>
          <w:szCs w:val="22"/>
        </w:rPr>
        <w:t>ва</w:t>
      </w:r>
      <w:r w:rsidR="00B83FAE">
        <w:rPr>
          <w:rFonts w:ascii="Arial" w:eastAsia="Arial" w:hAnsi="Arial" w:cs="Arial"/>
          <w:spacing w:val="-2"/>
          <w:sz w:val="22"/>
          <w:szCs w:val="22"/>
        </w:rPr>
        <w:t>н</w:t>
      </w:r>
      <w:r w:rsidR="00B83FAE">
        <w:rPr>
          <w:rFonts w:ascii="Arial" w:eastAsia="Arial" w:hAnsi="Arial" w:cs="Arial"/>
          <w:sz w:val="22"/>
          <w:szCs w:val="22"/>
        </w:rPr>
        <w:t>бр</w:t>
      </w:r>
      <w:r w:rsidR="00B83FAE">
        <w:rPr>
          <w:rFonts w:ascii="Arial" w:eastAsia="Arial" w:hAnsi="Arial" w:cs="Arial"/>
          <w:spacing w:val="-1"/>
          <w:sz w:val="22"/>
          <w:szCs w:val="22"/>
        </w:rPr>
        <w:t>а</w:t>
      </w:r>
      <w:r w:rsidR="00B83FAE">
        <w:rPr>
          <w:rFonts w:ascii="Arial" w:eastAsia="Arial" w:hAnsi="Arial" w:cs="Arial"/>
          <w:spacing w:val="-2"/>
          <w:sz w:val="22"/>
          <w:szCs w:val="22"/>
        </w:rPr>
        <w:t>ч</w:t>
      </w:r>
      <w:r w:rsidR="00B83FAE">
        <w:rPr>
          <w:rFonts w:ascii="Arial" w:eastAsia="Arial" w:hAnsi="Arial" w:cs="Arial"/>
          <w:sz w:val="22"/>
          <w:szCs w:val="22"/>
        </w:rPr>
        <w:t>ној з</w:t>
      </w:r>
      <w:r w:rsidR="00B83FAE">
        <w:rPr>
          <w:rFonts w:ascii="Arial" w:eastAsia="Arial" w:hAnsi="Arial" w:cs="Arial"/>
          <w:spacing w:val="-1"/>
          <w:sz w:val="22"/>
          <w:szCs w:val="22"/>
        </w:rPr>
        <w:t>а</w:t>
      </w:r>
      <w:r w:rsidR="00B83FAE">
        <w:rPr>
          <w:rFonts w:ascii="Arial" w:eastAsia="Arial" w:hAnsi="Arial" w:cs="Arial"/>
          <w:spacing w:val="1"/>
          <w:sz w:val="22"/>
          <w:szCs w:val="22"/>
        </w:rPr>
        <w:t>ј</w:t>
      </w:r>
      <w:r w:rsidR="00B83FAE">
        <w:rPr>
          <w:rFonts w:ascii="Arial" w:eastAsia="Arial" w:hAnsi="Arial" w:cs="Arial"/>
          <w:spacing w:val="-3"/>
          <w:sz w:val="22"/>
          <w:szCs w:val="22"/>
        </w:rPr>
        <w:t>е</w:t>
      </w:r>
      <w:r w:rsidR="00B83FAE">
        <w:rPr>
          <w:rFonts w:ascii="Arial" w:eastAsia="Arial" w:hAnsi="Arial" w:cs="Arial"/>
          <w:spacing w:val="1"/>
          <w:sz w:val="22"/>
          <w:szCs w:val="22"/>
        </w:rPr>
        <w:t>д</w:t>
      </w:r>
      <w:r w:rsidR="00B83FAE">
        <w:rPr>
          <w:rFonts w:ascii="Arial" w:eastAsia="Arial" w:hAnsi="Arial" w:cs="Arial"/>
          <w:sz w:val="22"/>
          <w:szCs w:val="22"/>
        </w:rPr>
        <w:t>ници</w:t>
      </w:r>
      <w:r w:rsidR="00A56F13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83FAE">
        <w:rPr>
          <w:rFonts w:ascii="Arial" w:eastAsia="Arial" w:hAnsi="Arial" w:cs="Arial"/>
          <w:sz w:val="22"/>
          <w:szCs w:val="22"/>
        </w:rPr>
        <w:t>.</w:t>
      </w:r>
    </w:p>
    <w:p w:rsidR="00A56F13" w:rsidRDefault="00A56F13">
      <w:pPr>
        <w:ind w:left="113" w:right="169"/>
        <w:rPr>
          <w:rFonts w:ascii="Arial" w:eastAsia="Arial" w:hAnsi="Arial" w:cs="Arial"/>
          <w:sz w:val="22"/>
          <w:szCs w:val="22"/>
        </w:rPr>
      </w:pPr>
    </w:p>
    <w:p w:rsidR="003234F1" w:rsidRDefault="003234F1">
      <w:pPr>
        <w:spacing w:before="6" w:line="100" w:lineRule="exact"/>
        <w:rPr>
          <w:sz w:val="10"/>
          <w:szCs w:val="10"/>
        </w:rPr>
      </w:pPr>
    </w:p>
    <w:p w:rsidR="00292AFF" w:rsidRDefault="00A56F13" w:rsidP="00E13208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51625E">
        <w:rPr>
          <w:rFonts w:ascii="Arial" w:eastAsia="Arial" w:hAnsi="Arial" w:cs="Arial"/>
          <w:b/>
          <w:lang w:val="sr-Cyrl-RS"/>
        </w:rPr>
        <w:t xml:space="preserve">   </w:t>
      </w:r>
      <w:r w:rsidR="00292AFF" w:rsidRPr="0051625E">
        <w:rPr>
          <w:rFonts w:ascii="Arial" w:eastAsia="Arial" w:hAnsi="Arial" w:cs="Arial"/>
          <w:b/>
          <w:lang w:val="sr-Cyrl-RS"/>
        </w:rPr>
        <w:t>НАПОМЕНА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>:  Странка доставља доказе под тач</w:t>
      </w:r>
      <w:r>
        <w:rPr>
          <w:rFonts w:ascii="Arial" w:eastAsia="Arial" w:hAnsi="Arial" w:cs="Arial"/>
          <w:sz w:val="22"/>
          <w:szCs w:val="22"/>
          <w:lang w:val="sr-Cyrl-RS"/>
        </w:rPr>
        <w:t>ком: 1. и под тачком 2.-у делу: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 xml:space="preserve">изјава     </w:t>
      </w:r>
    </w:p>
    <w:p w:rsidR="00292AFF" w:rsidRDefault="00292AFF" w:rsidP="00E13208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  </w:t>
      </w:r>
      <w:r>
        <w:rPr>
          <w:rFonts w:ascii="Arial" w:eastAsia="Arial" w:hAnsi="Arial" w:cs="Arial"/>
          <w:sz w:val="22"/>
          <w:szCs w:val="22"/>
          <w:lang w:val="sr-Cyrl-RS"/>
        </w:rPr>
        <w:t>супружника да живи у ванбрачној заједници</w:t>
      </w:r>
    </w:p>
    <w:p w:rsidR="00A56F13" w:rsidRDefault="00A56F13" w:rsidP="00E13208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A56F13" w:rsidRDefault="00292AFF" w:rsidP="00E13208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</w:t>
      </w:r>
      <w:r w:rsidR="00E13208">
        <w:rPr>
          <w:rFonts w:ascii="Arial" w:eastAsia="Arial" w:hAnsi="Arial" w:cs="Arial"/>
          <w:b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прибављ</w:t>
      </w:r>
      <w:r w:rsidR="00A56F13">
        <w:rPr>
          <w:rFonts w:ascii="Arial" w:eastAsia="Arial" w:hAnsi="Arial" w:cs="Arial"/>
          <w:sz w:val="22"/>
          <w:szCs w:val="22"/>
          <w:lang w:val="sr-Cyrl-RS"/>
        </w:rPr>
        <w:t xml:space="preserve">а и обрађује податке по </w:t>
      </w:r>
    </w:p>
    <w:p w:rsidR="00A56F13" w:rsidRDefault="00A56F13" w:rsidP="00E13208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  службеној дужности</w:t>
      </w:r>
      <w:r w:rsidR="00292AFF" w:rsidRPr="00D66E41">
        <w:rPr>
          <w:rFonts w:ascii="Arial" w:eastAsia="Arial" w:hAnsi="Arial" w:cs="Arial"/>
          <w:sz w:val="22"/>
          <w:szCs w:val="22"/>
          <w:lang w:val="sr-Cyrl-RS"/>
        </w:rPr>
        <w:t xml:space="preserve"> о доказима из тачке 2.</w:t>
      </w:r>
      <w:r w:rsidR="00292AFF" w:rsidRPr="00292AFF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>осим изјаве  супружника да</w:t>
      </w:r>
    </w:p>
    <w:p w:rsidR="00292AFF" w:rsidRDefault="00A56F13" w:rsidP="00E13208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 xml:space="preserve">живи у 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>ванбрачној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292AFF">
        <w:rPr>
          <w:rFonts w:ascii="Arial" w:eastAsia="Arial" w:hAnsi="Arial" w:cs="Arial"/>
          <w:sz w:val="22"/>
          <w:szCs w:val="22"/>
          <w:lang w:val="sr-Cyrl-RS"/>
        </w:rPr>
        <w:t xml:space="preserve"> заједници</w:t>
      </w:r>
    </w:p>
    <w:p w:rsidR="003D6C50" w:rsidRDefault="003D6C50" w:rsidP="008F1816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3234F1" w:rsidRPr="0051625E" w:rsidRDefault="003234F1">
      <w:pPr>
        <w:spacing w:line="200" w:lineRule="exact"/>
      </w:pPr>
    </w:p>
    <w:p w:rsidR="0090569A" w:rsidRPr="0051625E" w:rsidRDefault="003D6C50" w:rsidP="0090569A">
      <w:pPr>
        <w:spacing w:line="240" w:lineRule="exact"/>
        <w:ind w:left="113" w:right="669"/>
        <w:rPr>
          <w:rFonts w:ascii="Arial" w:eastAsia="Arial" w:hAnsi="Arial" w:cs="Arial"/>
          <w:b/>
        </w:rPr>
      </w:pPr>
      <w:r w:rsidRPr="0051625E">
        <w:rPr>
          <w:rFonts w:ascii="Arial" w:eastAsia="Arial" w:hAnsi="Arial" w:cs="Arial"/>
          <w:b/>
          <w:lang w:val="sr-Cyrl-RS"/>
        </w:rPr>
        <w:t>АКО</w:t>
      </w:r>
      <w:r w:rsidR="00B83FAE" w:rsidRPr="0051625E">
        <w:rPr>
          <w:rFonts w:ascii="Arial" w:eastAsia="Arial" w:hAnsi="Arial" w:cs="Arial"/>
          <w:b/>
        </w:rPr>
        <w:t xml:space="preserve"> </w:t>
      </w:r>
      <w:r w:rsidR="00B83FAE" w:rsidRPr="0051625E">
        <w:rPr>
          <w:rFonts w:ascii="Arial" w:eastAsia="Arial" w:hAnsi="Arial" w:cs="Arial"/>
          <w:b/>
          <w:spacing w:val="3"/>
        </w:rPr>
        <w:t>З</w:t>
      </w:r>
      <w:r w:rsidR="00B83FAE" w:rsidRPr="0051625E">
        <w:rPr>
          <w:rFonts w:ascii="Arial" w:eastAsia="Arial" w:hAnsi="Arial" w:cs="Arial"/>
          <w:b/>
          <w:spacing w:val="-8"/>
        </w:rPr>
        <w:t>А</w:t>
      </w:r>
      <w:r w:rsidR="00B83FAE" w:rsidRPr="0051625E">
        <w:rPr>
          <w:rFonts w:ascii="Arial" w:eastAsia="Arial" w:hAnsi="Arial" w:cs="Arial"/>
          <w:b/>
          <w:spacing w:val="1"/>
        </w:rPr>
        <w:t>Х</w:t>
      </w:r>
      <w:r w:rsidR="00B83FAE" w:rsidRPr="0051625E">
        <w:rPr>
          <w:rFonts w:ascii="Arial" w:eastAsia="Arial" w:hAnsi="Arial" w:cs="Arial"/>
          <w:b/>
          <w:spacing w:val="-3"/>
        </w:rPr>
        <w:t>Т</w:t>
      </w:r>
      <w:r w:rsidR="00B83FAE" w:rsidRPr="0051625E">
        <w:rPr>
          <w:rFonts w:ascii="Arial" w:eastAsia="Arial" w:hAnsi="Arial" w:cs="Arial"/>
          <w:b/>
          <w:spacing w:val="-1"/>
        </w:rPr>
        <w:t>Е</w:t>
      </w:r>
      <w:r w:rsidR="00B83FAE" w:rsidRPr="0051625E">
        <w:rPr>
          <w:rFonts w:ascii="Arial" w:eastAsia="Arial" w:hAnsi="Arial" w:cs="Arial"/>
          <w:b/>
        </w:rPr>
        <w:t>В ПО</w:t>
      </w:r>
      <w:r w:rsidR="00B83FAE" w:rsidRPr="0051625E">
        <w:rPr>
          <w:rFonts w:ascii="Arial" w:eastAsia="Arial" w:hAnsi="Arial" w:cs="Arial"/>
          <w:b/>
          <w:spacing w:val="1"/>
        </w:rPr>
        <w:t>Д</w:t>
      </w:r>
      <w:r w:rsidR="00B83FAE" w:rsidRPr="0051625E">
        <w:rPr>
          <w:rFonts w:ascii="Arial" w:eastAsia="Arial" w:hAnsi="Arial" w:cs="Arial"/>
          <w:b/>
          <w:spacing w:val="-1"/>
        </w:rPr>
        <w:t>Н</w:t>
      </w:r>
      <w:r w:rsidR="00B83FAE" w:rsidRPr="0051625E">
        <w:rPr>
          <w:rFonts w:ascii="Arial" w:eastAsia="Arial" w:hAnsi="Arial" w:cs="Arial"/>
          <w:b/>
          <w:spacing w:val="1"/>
        </w:rPr>
        <w:t>О</w:t>
      </w:r>
      <w:r w:rsidR="00B83FAE" w:rsidRPr="0051625E">
        <w:rPr>
          <w:rFonts w:ascii="Arial" w:eastAsia="Arial" w:hAnsi="Arial" w:cs="Arial"/>
          <w:b/>
          <w:spacing w:val="-1"/>
        </w:rPr>
        <w:t>С</w:t>
      </w:r>
      <w:r w:rsidR="00B83FAE" w:rsidRPr="0051625E">
        <w:rPr>
          <w:rFonts w:ascii="Arial" w:eastAsia="Arial" w:hAnsi="Arial" w:cs="Arial"/>
          <w:b/>
        </w:rPr>
        <w:t>И</w:t>
      </w:r>
      <w:r w:rsidR="00B83FAE" w:rsidRPr="0051625E">
        <w:rPr>
          <w:rFonts w:ascii="Arial" w:eastAsia="Arial" w:hAnsi="Arial" w:cs="Arial"/>
          <w:b/>
          <w:spacing w:val="-1"/>
        </w:rPr>
        <w:t xml:space="preserve"> С</w:t>
      </w:r>
      <w:r w:rsidR="00B83FAE" w:rsidRPr="0051625E">
        <w:rPr>
          <w:rFonts w:ascii="Arial" w:eastAsia="Arial" w:hAnsi="Arial" w:cs="Arial"/>
          <w:b/>
          <w:spacing w:val="-3"/>
        </w:rPr>
        <w:t>Т</w:t>
      </w:r>
      <w:r w:rsidR="00B83FAE" w:rsidRPr="0051625E">
        <w:rPr>
          <w:rFonts w:ascii="Arial" w:eastAsia="Arial" w:hAnsi="Arial" w:cs="Arial"/>
          <w:b/>
          <w:spacing w:val="4"/>
        </w:rPr>
        <w:t>Р</w:t>
      </w:r>
      <w:r w:rsidR="00B83FAE" w:rsidRPr="0051625E">
        <w:rPr>
          <w:rFonts w:ascii="Arial" w:eastAsia="Arial" w:hAnsi="Arial" w:cs="Arial"/>
          <w:b/>
          <w:spacing w:val="-6"/>
        </w:rPr>
        <w:t>А</w:t>
      </w:r>
      <w:r w:rsidR="00B83FAE" w:rsidRPr="0051625E">
        <w:rPr>
          <w:rFonts w:ascii="Arial" w:eastAsia="Arial" w:hAnsi="Arial" w:cs="Arial"/>
          <w:b/>
          <w:spacing w:val="4"/>
        </w:rPr>
        <w:t>Н</w:t>
      </w:r>
      <w:r w:rsidR="00B83FAE" w:rsidRPr="0051625E">
        <w:rPr>
          <w:rFonts w:ascii="Arial" w:eastAsia="Arial" w:hAnsi="Arial" w:cs="Arial"/>
          <w:b/>
          <w:spacing w:val="-6"/>
        </w:rPr>
        <w:t>А</w:t>
      </w:r>
      <w:r w:rsidR="00B83FAE" w:rsidRPr="0051625E">
        <w:rPr>
          <w:rFonts w:ascii="Arial" w:eastAsia="Arial" w:hAnsi="Arial" w:cs="Arial"/>
          <w:b/>
        </w:rPr>
        <w:t>Ц С</w:t>
      </w:r>
      <w:r w:rsidR="00B83FAE" w:rsidRPr="0051625E">
        <w:rPr>
          <w:rFonts w:ascii="Arial" w:eastAsia="Arial" w:hAnsi="Arial" w:cs="Arial"/>
          <w:b/>
          <w:spacing w:val="1"/>
        </w:rPr>
        <w:t>Р</w:t>
      </w:r>
      <w:r w:rsidR="00B83FAE" w:rsidRPr="0051625E">
        <w:rPr>
          <w:rFonts w:ascii="Arial" w:eastAsia="Arial" w:hAnsi="Arial" w:cs="Arial"/>
          <w:b/>
        </w:rPr>
        <w:t>П</w:t>
      </w:r>
      <w:r w:rsidR="00B83FAE" w:rsidRPr="0051625E">
        <w:rPr>
          <w:rFonts w:ascii="Arial" w:eastAsia="Arial" w:hAnsi="Arial" w:cs="Arial"/>
          <w:b/>
          <w:spacing w:val="-1"/>
        </w:rPr>
        <w:t>С</w:t>
      </w:r>
      <w:r w:rsidR="00B83FAE" w:rsidRPr="0051625E">
        <w:rPr>
          <w:rFonts w:ascii="Arial" w:eastAsia="Arial" w:hAnsi="Arial" w:cs="Arial"/>
          <w:b/>
        </w:rPr>
        <w:t xml:space="preserve">КОГ </w:t>
      </w:r>
      <w:r w:rsidR="00B83FAE" w:rsidRPr="0051625E">
        <w:rPr>
          <w:rFonts w:ascii="Arial" w:eastAsia="Arial" w:hAnsi="Arial" w:cs="Arial"/>
          <w:b/>
          <w:spacing w:val="-2"/>
        </w:rPr>
        <w:t>П</w:t>
      </w:r>
      <w:r w:rsidR="00B83FAE" w:rsidRPr="0051625E">
        <w:rPr>
          <w:rFonts w:ascii="Arial" w:eastAsia="Arial" w:hAnsi="Arial" w:cs="Arial"/>
          <w:b/>
          <w:spacing w:val="1"/>
        </w:rPr>
        <w:t>О</w:t>
      </w:r>
      <w:r w:rsidR="00B83FAE" w:rsidRPr="0051625E">
        <w:rPr>
          <w:rFonts w:ascii="Arial" w:eastAsia="Arial" w:hAnsi="Arial" w:cs="Arial"/>
          <w:b/>
          <w:spacing w:val="-1"/>
        </w:rPr>
        <w:t>РЕ</w:t>
      </w:r>
      <w:r w:rsidR="00B83FAE" w:rsidRPr="0051625E">
        <w:rPr>
          <w:rFonts w:ascii="Arial" w:eastAsia="Arial" w:hAnsi="Arial" w:cs="Arial"/>
          <w:b/>
        </w:rPr>
        <w:t>К</w:t>
      </w:r>
      <w:r w:rsidR="00B83FAE" w:rsidRPr="0051625E">
        <w:rPr>
          <w:rFonts w:ascii="Arial" w:eastAsia="Arial" w:hAnsi="Arial" w:cs="Arial"/>
          <w:b/>
          <w:spacing w:val="3"/>
        </w:rPr>
        <w:t>Л</w:t>
      </w:r>
      <w:r w:rsidR="00B83FAE" w:rsidRPr="0051625E">
        <w:rPr>
          <w:rFonts w:ascii="Arial" w:eastAsia="Arial" w:hAnsi="Arial" w:cs="Arial"/>
          <w:b/>
        </w:rPr>
        <w:t>А</w:t>
      </w:r>
      <w:r w:rsidR="00B83FAE" w:rsidRPr="0051625E">
        <w:rPr>
          <w:rFonts w:ascii="Arial" w:eastAsia="Arial" w:hAnsi="Arial" w:cs="Arial"/>
          <w:b/>
          <w:spacing w:val="-7"/>
        </w:rPr>
        <w:t xml:space="preserve"> </w:t>
      </w:r>
      <w:r w:rsidR="00B83FAE" w:rsidRPr="0051625E">
        <w:rPr>
          <w:rFonts w:ascii="Arial" w:eastAsia="Arial" w:hAnsi="Arial" w:cs="Arial"/>
          <w:b/>
          <w:spacing w:val="1"/>
        </w:rPr>
        <w:t>Д</w:t>
      </w:r>
      <w:r w:rsidR="00B83FAE" w:rsidRPr="0051625E">
        <w:rPr>
          <w:rFonts w:ascii="Arial" w:eastAsia="Arial" w:hAnsi="Arial" w:cs="Arial"/>
          <w:b/>
        </w:rPr>
        <w:t>О</w:t>
      </w:r>
      <w:r w:rsidR="00B83FAE" w:rsidRPr="0051625E">
        <w:rPr>
          <w:rFonts w:ascii="Arial" w:eastAsia="Arial" w:hAnsi="Arial" w:cs="Arial"/>
          <w:b/>
          <w:spacing w:val="-2"/>
        </w:rPr>
        <w:t xml:space="preserve"> </w:t>
      </w:r>
      <w:r w:rsidR="00B83FAE" w:rsidRPr="0051625E">
        <w:rPr>
          <w:rFonts w:ascii="Arial" w:eastAsia="Arial" w:hAnsi="Arial" w:cs="Arial"/>
          <w:b/>
          <w:spacing w:val="-3"/>
        </w:rPr>
        <w:t>Т</w:t>
      </w:r>
      <w:r w:rsidR="00B83FAE" w:rsidRPr="0051625E">
        <w:rPr>
          <w:rFonts w:ascii="Arial" w:eastAsia="Arial" w:hAnsi="Arial" w:cs="Arial"/>
          <w:b/>
          <w:spacing w:val="-1"/>
        </w:rPr>
        <w:t>РЕ</w:t>
      </w:r>
      <w:r w:rsidR="00B83FAE" w:rsidRPr="0051625E">
        <w:rPr>
          <w:rFonts w:ascii="Arial" w:eastAsia="Arial" w:hAnsi="Arial" w:cs="Arial"/>
          <w:b/>
          <w:spacing w:val="1"/>
        </w:rPr>
        <w:t>Ћ</w:t>
      </w:r>
      <w:r w:rsidR="00B83FAE" w:rsidRPr="0051625E">
        <w:rPr>
          <w:rFonts w:ascii="Arial" w:eastAsia="Arial" w:hAnsi="Arial" w:cs="Arial"/>
          <w:b/>
          <w:spacing w:val="-1"/>
        </w:rPr>
        <w:t>Е</w:t>
      </w:r>
      <w:r w:rsidR="00B83FAE" w:rsidRPr="0051625E">
        <w:rPr>
          <w:rFonts w:ascii="Arial" w:eastAsia="Arial" w:hAnsi="Arial" w:cs="Arial"/>
          <w:b/>
        </w:rPr>
        <w:t>Г С</w:t>
      </w:r>
      <w:r w:rsidR="00B83FAE" w:rsidRPr="0051625E">
        <w:rPr>
          <w:rFonts w:ascii="Arial" w:eastAsia="Arial" w:hAnsi="Arial" w:cs="Arial"/>
          <w:b/>
          <w:spacing w:val="-3"/>
        </w:rPr>
        <w:t>Т</w:t>
      </w:r>
      <w:r w:rsidR="00B83FAE" w:rsidRPr="0051625E">
        <w:rPr>
          <w:rFonts w:ascii="Arial" w:eastAsia="Arial" w:hAnsi="Arial" w:cs="Arial"/>
          <w:b/>
          <w:spacing w:val="-1"/>
        </w:rPr>
        <w:t>Е</w:t>
      </w:r>
      <w:r w:rsidR="00B83FAE" w:rsidRPr="0051625E">
        <w:rPr>
          <w:rFonts w:ascii="Arial" w:eastAsia="Arial" w:hAnsi="Arial" w:cs="Arial"/>
          <w:b/>
        </w:rPr>
        <w:t>П</w:t>
      </w:r>
      <w:r w:rsidR="00B83FAE" w:rsidRPr="0051625E">
        <w:rPr>
          <w:rFonts w:ascii="Arial" w:eastAsia="Arial" w:hAnsi="Arial" w:cs="Arial"/>
          <w:b/>
          <w:spacing w:val="1"/>
        </w:rPr>
        <w:t>Е</w:t>
      </w:r>
      <w:r w:rsidR="00B83FAE" w:rsidRPr="0051625E">
        <w:rPr>
          <w:rFonts w:ascii="Arial" w:eastAsia="Arial" w:hAnsi="Arial" w:cs="Arial"/>
          <w:b/>
          <w:spacing w:val="4"/>
        </w:rPr>
        <w:t>Н</w:t>
      </w:r>
      <w:r w:rsidR="00B83FAE" w:rsidRPr="0051625E">
        <w:rPr>
          <w:rFonts w:ascii="Arial" w:eastAsia="Arial" w:hAnsi="Arial" w:cs="Arial"/>
          <w:b/>
        </w:rPr>
        <w:t xml:space="preserve">А </w:t>
      </w:r>
      <w:r w:rsidR="00B83FAE" w:rsidRPr="0051625E">
        <w:rPr>
          <w:rFonts w:ascii="Arial" w:eastAsia="Arial" w:hAnsi="Arial" w:cs="Arial"/>
          <w:b/>
          <w:spacing w:val="-1"/>
        </w:rPr>
        <w:t>СР</w:t>
      </w:r>
      <w:r w:rsidR="00B83FAE" w:rsidRPr="0051625E">
        <w:rPr>
          <w:rFonts w:ascii="Arial" w:eastAsia="Arial" w:hAnsi="Arial" w:cs="Arial"/>
          <w:b/>
          <w:spacing w:val="1"/>
        </w:rPr>
        <w:t>ОД</w:t>
      </w:r>
      <w:r w:rsidR="00B83FAE" w:rsidRPr="0051625E">
        <w:rPr>
          <w:rFonts w:ascii="Arial" w:eastAsia="Arial" w:hAnsi="Arial" w:cs="Arial"/>
          <w:b/>
          <w:spacing w:val="-1"/>
        </w:rPr>
        <w:t>С</w:t>
      </w:r>
      <w:r w:rsidR="00B83FAE" w:rsidRPr="0051625E">
        <w:rPr>
          <w:rFonts w:ascii="Arial" w:eastAsia="Arial" w:hAnsi="Arial" w:cs="Arial"/>
          <w:b/>
          <w:spacing w:val="-3"/>
        </w:rPr>
        <w:t>Т</w:t>
      </w:r>
      <w:r w:rsidR="00B83FAE" w:rsidRPr="0051625E">
        <w:rPr>
          <w:rFonts w:ascii="Arial" w:eastAsia="Arial" w:hAnsi="Arial" w:cs="Arial"/>
          <w:b/>
          <w:spacing w:val="4"/>
        </w:rPr>
        <w:t>В</w:t>
      </w:r>
      <w:r w:rsidR="00B83FAE" w:rsidRPr="0051625E">
        <w:rPr>
          <w:rFonts w:ascii="Arial" w:eastAsia="Arial" w:hAnsi="Arial" w:cs="Arial"/>
          <w:b/>
        </w:rPr>
        <w:t>А</w:t>
      </w:r>
      <w:r w:rsidR="00B83FAE" w:rsidRPr="0051625E">
        <w:rPr>
          <w:rFonts w:ascii="Arial" w:eastAsia="Arial" w:hAnsi="Arial" w:cs="Arial"/>
          <w:b/>
          <w:spacing w:val="-7"/>
        </w:rPr>
        <w:t xml:space="preserve"> </w:t>
      </w:r>
      <w:r w:rsidR="00B83FAE" w:rsidRPr="0051625E">
        <w:rPr>
          <w:rFonts w:ascii="Arial" w:eastAsia="Arial" w:hAnsi="Arial" w:cs="Arial"/>
          <w:b/>
        </w:rPr>
        <w:t>У П</w:t>
      </w:r>
      <w:r w:rsidR="00B83FAE" w:rsidRPr="0051625E">
        <w:rPr>
          <w:rFonts w:ascii="Arial" w:eastAsia="Arial" w:hAnsi="Arial" w:cs="Arial"/>
          <w:b/>
          <w:spacing w:val="4"/>
        </w:rPr>
        <w:t>Р</w:t>
      </w:r>
      <w:r w:rsidR="00B83FAE" w:rsidRPr="0051625E">
        <w:rPr>
          <w:rFonts w:ascii="Arial" w:eastAsia="Arial" w:hAnsi="Arial" w:cs="Arial"/>
          <w:b/>
          <w:spacing w:val="-6"/>
        </w:rPr>
        <w:t>А</w:t>
      </w:r>
      <w:r w:rsidR="00B83FAE" w:rsidRPr="0051625E">
        <w:rPr>
          <w:rFonts w:ascii="Arial" w:eastAsia="Arial" w:hAnsi="Arial" w:cs="Arial"/>
          <w:b/>
          <w:spacing w:val="-1"/>
        </w:rPr>
        <w:t>В</w:t>
      </w:r>
      <w:r w:rsidR="00B83FAE" w:rsidRPr="0051625E">
        <w:rPr>
          <w:rFonts w:ascii="Arial" w:eastAsia="Arial" w:hAnsi="Arial" w:cs="Arial"/>
          <w:b/>
          <w:spacing w:val="1"/>
        </w:rPr>
        <w:t>О</w:t>
      </w:r>
      <w:r w:rsidR="00B83FAE" w:rsidRPr="0051625E">
        <w:rPr>
          <w:rFonts w:ascii="Arial" w:eastAsia="Arial" w:hAnsi="Arial" w:cs="Arial"/>
          <w:b/>
        </w:rPr>
        <w:t xml:space="preserve">Ј </w:t>
      </w:r>
      <w:r w:rsidR="00B83FAE" w:rsidRPr="0051625E">
        <w:rPr>
          <w:rFonts w:ascii="Arial" w:eastAsia="Arial" w:hAnsi="Arial" w:cs="Arial"/>
          <w:b/>
          <w:spacing w:val="1"/>
        </w:rPr>
        <w:t>Л</w:t>
      </w:r>
      <w:r w:rsidR="00B83FAE" w:rsidRPr="0051625E">
        <w:rPr>
          <w:rFonts w:ascii="Arial" w:eastAsia="Arial" w:hAnsi="Arial" w:cs="Arial"/>
          <w:b/>
        </w:rPr>
        <w:t>И</w:t>
      </w:r>
      <w:r w:rsidR="00B83FAE" w:rsidRPr="0051625E">
        <w:rPr>
          <w:rFonts w:ascii="Arial" w:eastAsia="Arial" w:hAnsi="Arial" w:cs="Arial"/>
          <w:b/>
          <w:spacing w:val="-1"/>
        </w:rPr>
        <w:t>Н</w:t>
      </w:r>
      <w:r w:rsidR="00B83FAE" w:rsidRPr="0051625E">
        <w:rPr>
          <w:rFonts w:ascii="Arial" w:eastAsia="Arial" w:hAnsi="Arial" w:cs="Arial"/>
          <w:b/>
        </w:rPr>
        <w:t>И</w:t>
      </w:r>
      <w:r w:rsidR="00B83FAE" w:rsidRPr="0051625E">
        <w:rPr>
          <w:rFonts w:ascii="Arial" w:eastAsia="Arial" w:hAnsi="Arial" w:cs="Arial"/>
          <w:b/>
          <w:spacing w:val="-1"/>
        </w:rPr>
        <w:t>Ј</w:t>
      </w:r>
      <w:r w:rsidR="00B83FAE" w:rsidRPr="0051625E">
        <w:rPr>
          <w:rFonts w:ascii="Arial" w:eastAsia="Arial" w:hAnsi="Arial" w:cs="Arial"/>
          <w:b/>
        </w:rPr>
        <w:t>И</w:t>
      </w:r>
      <w:r w:rsidR="0051625E" w:rsidRPr="0051625E">
        <w:rPr>
          <w:rFonts w:ascii="Arial" w:eastAsia="Arial" w:hAnsi="Arial" w:cs="Arial"/>
          <w:b/>
        </w:rPr>
        <w:t xml:space="preserve"> ПОРЕД</w:t>
      </w:r>
      <w:r w:rsidR="0090569A" w:rsidRPr="0051625E">
        <w:rPr>
          <w:rFonts w:ascii="Arial" w:eastAsia="Arial" w:hAnsi="Arial" w:cs="Arial"/>
          <w:b/>
        </w:rPr>
        <w:t xml:space="preserve"> ПРИЛАЖУ СЕ</w:t>
      </w:r>
      <w:r w:rsidR="0090569A" w:rsidRPr="0051625E">
        <w:rPr>
          <w:rFonts w:ascii="Arial" w:eastAsia="Arial" w:hAnsi="Arial" w:cs="Arial"/>
          <w:b/>
          <w:lang w:val="sr-Cyrl-RS"/>
        </w:rPr>
        <w:t>,</w:t>
      </w:r>
      <w:r w:rsidR="00B31867" w:rsidRPr="0051625E">
        <w:rPr>
          <w:rFonts w:ascii="Arial" w:eastAsia="Arial" w:hAnsi="Arial" w:cs="Arial"/>
          <w:b/>
          <w:lang w:val="sr-Cyrl-RS"/>
        </w:rPr>
        <w:t xml:space="preserve"> </w:t>
      </w:r>
      <w:r w:rsidR="0090569A" w:rsidRPr="0051625E">
        <w:rPr>
          <w:rFonts w:ascii="Arial" w:eastAsia="Arial" w:hAnsi="Arial" w:cs="Arial"/>
          <w:b/>
        </w:rPr>
        <w:t>И СЛЕДЕЋИ ДОКАЗИ:</w:t>
      </w:r>
    </w:p>
    <w:p w:rsidR="003234F1" w:rsidRPr="0051625E" w:rsidRDefault="003234F1">
      <w:pPr>
        <w:spacing w:line="240" w:lineRule="exact"/>
        <w:ind w:left="113" w:right="669"/>
        <w:rPr>
          <w:rFonts w:ascii="Arial" w:eastAsia="Arial" w:hAnsi="Arial" w:cs="Arial"/>
        </w:rPr>
      </w:pPr>
    </w:p>
    <w:p w:rsidR="003234F1" w:rsidRDefault="003234F1">
      <w:pPr>
        <w:spacing w:before="17" w:line="240" w:lineRule="exact"/>
        <w:rPr>
          <w:sz w:val="24"/>
          <w:szCs w:val="24"/>
        </w:rPr>
      </w:pPr>
    </w:p>
    <w:p w:rsidR="003234F1" w:rsidRPr="00E13208" w:rsidRDefault="00B83FAE" w:rsidP="00E13208">
      <w:pPr>
        <w:pStyle w:val="ListParagraph"/>
        <w:numPr>
          <w:ilvl w:val="0"/>
          <w:numId w:val="2"/>
        </w:numPr>
        <w:spacing w:line="240" w:lineRule="exact"/>
        <w:ind w:right="143"/>
        <w:rPr>
          <w:rFonts w:ascii="Arial" w:eastAsia="Arial" w:hAnsi="Arial" w:cs="Arial"/>
          <w:sz w:val="22"/>
          <w:szCs w:val="22"/>
          <w:lang w:val="sr-Cyrl-RS"/>
        </w:rPr>
      </w:pPr>
      <w:r w:rsidRPr="00E13208">
        <w:rPr>
          <w:rFonts w:ascii="Arial" w:eastAsia="Arial" w:hAnsi="Arial" w:cs="Arial"/>
          <w:sz w:val="22"/>
          <w:szCs w:val="22"/>
        </w:rPr>
        <w:t>И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з</w:t>
      </w:r>
      <w:r w:rsidRPr="00E13208">
        <w:rPr>
          <w:rFonts w:ascii="Arial" w:eastAsia="Arial" w:hAnsi="Arial" w:cs="Arial"/>
          <w:sz w:val="22"/>
          <w:szCs w:val="22"/>
        </w:rPr>
        <w:t>в</w:t>
      </w:r>
      <w:r w:rsidRPr="00E13208">
        <w:rPr>
          <w:rFonts w:ascii="Arial" w:eastAsia="Arial" w:hAnsi="Arial" w:cs="Arial"/>
          <w:spacing w:val="-2"/>
          <w:sz w:val="22"/>
          <w:szCs w:val="22"/>
        </w:rPr>
        <w:t>о</w:t>
      </w:r>
      <w:r w:rsidRPr="00E13208">
        <w:rPr>
          <w:rFonts w:ascii="Arial" w:eastAsia="Arial" w:hAnsi="Arial" w:cs="Arial"/>
          <w:spacing w:val="1"/>
          <w:sz w:val="22"/>
          <w:szCs w:val="22"/>
        </w:rPr>
        <w:t>д</w:t>
      </w:r>
      <w:r w:rsidRPr="00E13208">
        <w:rPr>
          <w:rFonts w:ascii="Arial" w:eastAsia="Arial" w:hAnsi="Arial" w:cs="Arial"/>
          <w:sz w:val="22"/>
          <w:szCs w:val="22"/>
        </w:rPr>
        <w:t xml:space="preserve">и 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и</w:t>
      </w:r>
      <w:r w:rsidRPr="00E13208">
        <w:rPr>
          <w:rFonts w:ascii="Arial" w:eastAsia="Arial" w:hAnsi="Arial" w:cs="Arial"/>
          <w:sz w:val="22"/>
          <w:szCs w:val="22"/>
        </w:rPr>
        <w:t>з</w:t>
      </w:r>
      <w:r w:rsidRPr="00E13208">
        <w:rPr>
          <w:rFonts w:ascii="Arial" w:eastAsia="Arial" w:hAnsi="Arial" w:cs="Arial"/>
          <w:spacing w:val="-1"/>
          <w:sz w:val="22"/>
          <w:szCs w:val="22"/>
        </w:rPr>
        <w:t xml:space="preserve"> м</w:t>
      </w:r>
      <w:r w:rsidRPr="00E13208">
        <w:rPr>
          <w:rFonts w:ascii="Arial" w:eastAsia="Arial" w:hAnsi="Arial" w:cs="Arial"/>
          <w:sz w:val="22"/>
          <w:szCs w:val="22"/>
        </w:rPr>
        <w:t>а</w:t>
      </w:r>
      <w:r w:rsidRPr="00E13208">
        <w:rPr>
          <w:rFonts w:ascii="Arial" w:eastAsia="Arial" w:hAnsi="Arial" w:cs="Arial"/>
          <w:spacing w:val="-1"/>
          <w:sz w:val="22"/>
          <w:szCs w:val="22"/>
        </w:rPr>
        <w:t>ти</w:t>
      </w:r>
      <w:r w:rsidRPr="00E13208">
        <w:rPr>
          <w:rFonts w:ascii="Arial" w:eastAsia="Arial" w:hAnsi="Arial" w:cs="Arial"/>
          <w:sz w:val="22"/>
          <w:szCs w:val="22"/>
        </w:rPr>
        <w:t>чне</w:t>
      </w:r>
      <w:r w:rsidRPr="00E13208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к</w:t>
      </w:r>
      <w:r w:rsidRPr="00E13208">
        <w:rPr>
          <w:rFonts w:ascii="Arial" w:eastAsia="Arial" w:hAnsi="Arial" w:cs="Arial"/>
          <w:sz w:val="22"/>
          <w:szCs w:val="22"/>
        </w:rPr>
        <w:t>њиге</w:t>
      </w:r>
      <w:r w:rsidRPr="00E1320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z w:val="22"/>
          <w:szCs w:val="22"/>
        </w:rPr>
        <w:t>р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о</w:t>
      </w:r>
      <w:r w:rsidRPr="00E13208">
        <w:rPr>
          <w:rFonts w:ascii="Arial" w:eastAsia="Arial" w:hAnsi="Arial" w:cs="Arial"/>
          <w:sz w:val="22"/>
          <w:szCs w:val="22"/>
        </w:rPr>
        <w:t>ђ</w:t>
      </w:r>
      <w:r w:rsidRPr="00E13208">
        <w:rPr>
          <w:rFonts w:ascii="Arial" w:eastAsia="Arial" w:hAnsi="Arial" w:cs="Arial"/>
          <w:spacing w:val="-3"/>
          <w:sz w:val="22"/>
          <w:szCs w:val="22"/>
        </w:rPr>
        <w:t>е</w:t>
      </w:r>
      <w:r w:rsidRPr="00E13208">
        <w:rPr>
          <w:rFonts w:ascii="Arial" w:eastAsia="Arial" w:hAnsi="Arial" w:cs="Arial"/>
          <w:sz w:val="22"/>
          <w:szCs w:val="22"/>
        </w:rPr>
        <w:t>них</w:t>
      </w:r>
      <w:r w:rsidRPr="00E13208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к</w:t>
      </w:r>
      <w:r w:rsidRPr="00E13208">
        <w:rPr>
          <w:rFonts w:ascii="Arial" w:eastAsia="Arial" w:hAnsi="Arial" w:cs="Arial"/>
          <w:sz w:val="22"/>
          <w:szCs w:val="22"/>
        </w:rPr>
        <w:t>о</w:t>
      </w:r>
      <w:r w:rsidRPr="00E13208">
        <w:rPr>
          <w:rFonts w:ascii="Arial" w:eastAsia="Arial" w:hAnsi="Arial" w:cs="Arial"/>
          <w:spacing w:val="1"/>
          <w:sz w:val="22"/>
          <w:szCs w:val="22"/>
        </w:rPr>
        <w:t>ј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им</w:t>
      </w:r>
      <w:r w:rsidRPr="00E13208">
        <w:rPr>
          <w:rFonts w:ascii="Arial" w:eastAsia="Arial" w:hAnsi="Arial" w:cs="Arial"/>
          <w:sz w:val="22"/>
          <w:szCs w:val="22"/>
        </w:rPr>
        <w:t>а ће</w:t>
      </w:r>
      <w:r w:rsidRPr="00E1320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pacing w:val="1"/>
          <w:sz w:val="22"/>
          <w:szCs w:val="22"/>
        </w:rPr>
        <w:t>д</w:t>
      </w:r>
      <w:r w:rsidRPr="00E13208">
        <w:rPr>
          <w:rFonts w:ascii="Arial" w:eastAsia="Arial" w:hAnsi="Arial" w:cs="Arial"/>
          <w:sz w:val="22"/>
          <w:szCs w:val="22"/>
        </w:rPr>
        <w:t>о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к</w:t>
      </w:r>
      <w:r w:rsidRPr="00E13208">
        <w:rPr>
          <w:rFonts w:ascii="Arial" w:eastAsia="Arial" w:hAnsi="Arial" w:cs="Arial"/>
          <w:sz w:val="22"/>
          <w:szCs w:val="22"/>
        </w:rPr>
        <w:t>а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з</w:t>
      </w:r>
      <w:r w:rsidRPr="00E13208">
        <w:rPr>
          <w:rFonts w:ascii="Arial" w:eastAsia="Arial" w:hAnsi="Arial" w:cs="Arial"/>
          <w:sz w:val="22"/>
          <w:szCs w:val="22"/>
        </w:rPr>
        <w:t>а</w:t>
      </w:r>
      <w:r w:rsidRPr="00E13208">
        <w:rPr>
          <w:rFonts w:ascii="Arial" w:eastAsia="Arial" w:hAnsi="Arial" w:cs="Arial"/>
          <w:spacing w:val="-1"/>
          <w:sz w:val="22"/>
          <w:szCs w:val="22"/>
        </w:rPr>
        <w:t>т</w:t>
      </w:r>
      <w:r w:rsidRPr="00E13208">
        <w:rPr>
          <w:rFonts w:ascii="Arial" w:eastAsia="Arial" w:hAnsi="Arial" w:cs="Arial"/>
          <w:sz w:val="22"/>
          <w:szCs w:val="22"/>
        </w:rPr>
        <w:t>и ср</w:t>
      </w:r>
      <w:r w:rsidRPr="00E13208">
        <w:rPr>
          <w:rFonts w:ascii="Arial" w:eastAsia="Arial" w:hAnsi="Arial" w:cs="Arial"/>
          <w:spacing w:val="-3"/>
          <w:sz w:val="22"/>
          <w:szCs w:val="22"/>
        </w:rPr>
        <w:t>о</w:t>
      </w:r>
      <w:r w:rsidRPr="00E13208">
        <w:rPr>
          <w:rFonts w:ascii="Arial" w:eastAsia="Arial" w:hAnsi="Arial" w:cs="Arial"/>
          <w:spacing w:val="1"/>
          <w:sz w:val="22"/>
          <w:szCs w:val="22"/>
        </w:rPr>
        <w:t>д</w:t>
      </w:r>
      <w:r w:rsidRPr="00E13208">
        <w:rPr>
          <w:rFonts w:ascii="Arial" w:eastAsia="Arial" w:hAnsi="Arial" w:cs="Arial"/>
          <w:sz w:val="22"/>
          <w:szCs w:val="22"/>
        </w:rPr>
        <w:t>ство</w:t>
      </w:r>
      <w:r w:rsidRPr="00E13208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pacing w:val="1"/>
          <w:sz w:val="22"/>
          <w:szCs w:val="22"/>
        </w:rPr>
        <w:t>д</w:t>
      </w:r>
      <w:r w:rsidRPr="00E13208">
        <w:rPr>
          <w:rFonts w:ascii="Arial" w:eastAsia="Arial" w:hAnsi="Arial" w:cs="Arial"/>
          <w:sz w:val="22"/>
          <w:szCs w:val="22"/>
        </w:rPr>
        <w:t xml:space="preserve">о </w:t>
      </w:r>
      <w:r w:rsidRPr="00E13208">
        <w:rPr>
          <w:rFonts w:ascii="Arial" w:eastAsia="Arial" w:hAnsi="Arial" w:cs="Arial"/>
          <w:spacing w:val="-2"/>
          <w:sz w:val="22"/>
          <w:szCs w:val="22"/>
        </w:rPr>
        <w:t>т</w:t>
      </w:r>
      <w:r w:rsidRPr="00E13208">
        <w:rPr>
          <w:rFonts w:ascii="Arial" w:eastAsia="Arial" w:hAnsi="Arial" w:cs="Arial"/>
          <w:sz w:val="22"/>
          <w:szCs w:val="22"/>
        </w:rPr>
        <w:t>р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е</w:t>
      </w:r>
      <w:r w:rsidRPr="00E13208">
        <w:rPr>
          <w:rFonts w:ascii="Arial" w:eastAsia="Arial" w:hAnsi="Arial" w:cs="Arial"/>
          <w:sz w:val="22"/>
          <w:szCs w:val="22"/>
        </w:rPr>
        <w:t>ћ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е</w:t>
      </w:r>
      <w:r w:rsidRPr="00E13208">
        <w:rPr>
          <w:rFonts w:ascii="Arial" w:eastAsia="Arial" w:hAnsi="Arial" w:cs="Arial"/>
          <w:sz w:val="22"/>
          <w:szCs w:val="22"/>
        </w:rPr>
        <w:t>г</w:t>
      </w:r>
      <w:r w:rsidRPr="00E13208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z w:val="22"/>
          <w:szCs w:val="22"/>
        </w:rPr>
        <w:t>ст</w:t>
      </w:r>
      <w:r w:rsidRPr="00E13208">
        <w:rPr>
          <w:rFonts w:ascii="Arial" w:eastAsia="Arial" w:hAnsi="Arial" w:cs="Arial"/>
          <w:spacing w:val="-3"/>
          <w:sz w:val="22"/>
          <w:szCs w:val="22"/>
        </w:rPr>
        <w:t>е</w:t>
      </w:r>
      <w:r w:rsidRPr="00E13208">
        <w:rPr>
          <w:rFonts w:ascii="Arial" w:eastAsia="Arial" w:hAnsi="Arial" w:cs="Arial"/>
          <w:sz w:val="22"/>
          <w:szCs w:val="22"/>
        </w:rPr>
        <w:t>пена</w:t>
      </w:r>
      <w:r w:rsidRPr="00E1320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z w:val="22"/>
          <w:szCs w:val="22"/>
        </w:rPr>
        <w:t>у</w:t>
      </w:r>
      <w:r w:rsidRPr="00E1320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z w:val="22"/>
          <w:szCs w:val="22"/>
        </w:rPr>
        <w:t>прав</w:t>
      </w:r>
      <w:r w:rsidRPr="00E13208">
        <w:rPr>
          <w:rFonts w:ascii="Arial" w:eastAsia="Arial" w:hAnsi="Arial" w:cs="Arial"/>
          <w:spacing w:val="-3"/>
          <w:sz w:val="22"/>
          <w:szCs w:val="22"/>
        </w:rPr>
        <w:t>о</w:t>
      </w:r>
      <w:r w:rsidRPr="00E13208">
        <w:rPr>
          <w:rFonts w:ascii="Arial" w:eastAsia="Arial" w:hAnsi="Arial" w:cs="Arial"/>
          <w:sz w:val="22"/>
          <w:szCs w:val="22"/>
        </w:rPr>
        <w:t xml:space="preserve">ј </w:t>
      </w:r>
      <w:r w:rsidRPr="00E13208">
        <w:rPr>
          <w:rFonts w:ascii="Arial" w:eastAsia="Arial" w:hAnsi="Arial" w:cs="Arial"/>
          <w:spacing w:val="1"/>
          <w:sz w:val="22"/>
          <w:szCs w:val="22"/>
        </w:rPr>
        <w:t>л</w:t>
      </w:r>
      <w:r w:rsidRPr="00E13208">
        <w:rPr>
          <w:rFonts w:ascii="Arial" w:eastAsia="Arial" w:hAnsi="Arial" w:cs="Arial"/>
          <w:spacing w:val="-1"/>
          <w:sz w:val="22"/>
          <w:szCs w:val="22"/>
        </w:rPr>
        <w:t>и</w:t>
      </w:r>
      <w:r w:rsidRPr="00E13208">
        <w:rPr>
          <w:rFonts w:ascii="Arial" w:eastAsia="Arial" w:hAnsi="Arial" w:cs="Arial"/>
          <w:sz w:val="22"/>
          <w:szCs w:val="22"/>
        </w:rPr>
        <w:t>ни</w:t>
      </w:r>
      <w:r w:rsidRPr="00E13208">
        <w:rPr>
          <w:rFonts w:ascii="Arial" w:eastAsia="Arial" w:hAnsi="Arial" w:cs="Arial"/>
          <w:spacing w:val="1"/>
          <w:sz w:val="22"/>
          <w:szCs w:val="22"/>
        </w:rPr>
        <w:t>ј</w:t>
      </w:r>
      <w:r w:rsidRPr="00E13208">
        <w:rPr>
          <w:rFonts w:ascii="Arial" w:eastAsia="Arial" w:hAnsi="Arial" w:cs="Arial"/>
          <w:sz w:val="22"/>
          <w:szCs w:val="22"/>
        </w:rPr>
        <w:t>и</w:t>
      </w:r>
      <w:r w:rsidRPr="00E1320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00E13208">
        <w:rPr>
          <w:rFonts w:ascii="Arial" w:eastAsia="Arial" w:hAnsi="Arial" w:cs="Arial"/>
          <w:sz w:val="22"/>
          <w:szCs w:val="22"/>
        </w:rPr>
        <w:t>.</w:t>
      </w:r>
    </w:p>
    <w:p w:rsidR="00E13208" w:rsidRDefault="00E13208" w:rsidP="00E13208">
      <w:pPr>
        <w:pStyle w:val="ListParagraph"/>
        <w:spacing w:line="240" w:lineRule="exact"/>
        <w:ind w:left="473" w:right="143"/>
        <w:rPr>
          <w:rFonts w:ascii="Arial" w:eastAsia="Arial" w:hAnsi="Arial" w:cs="Arial"/>
          <w:sz w:val="22"/>
          <w:szCs w:val="22"/>
          <w:lang w:val="sr-Cyrl-RS"/>
        </w:rPr>
      </w:pPr>
    </w:p>
    <w:p w:rsidR="00E13208" w:rsidRDefault="00E13208" w:rsidP="00E13208">
      <w:pPr>
        <w:spacing w:before="6" w:line="100" w:lineRule="exact"/>
        <w:rPr>
          <w:sz w:val="10"/>
          <w:szCs w:val="10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</w:t>
      </w:r>
    </w:p>
    <w:p w:rsidR="003D6C50" w:rsidRDefault="00E13208" w:rsidP="003D6C50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51625E">
        <w:rPr>
          <w:rFonts w:ascii="Arial" w:eastAsia="Arial" w:hAnsi="Arial" w:cs="Arial"/>
          <w:b/>
          <w:lang w:val="sr-Cyrl-RS"/>
        </w:rPr>
        <w:t>НАПОМЕНА</w:t>
      </w:r>
      <w:r w:rsidRPr="0051625E">
        <w:rPr>
          <w:rFonts w:ascii="Arial" w:eastAsia="Arial" w:hAnsi="Arial" w:cs="Arial"/>
          <w:lang w:val="sr-Cyrl-RS"/>
        </w:rPr>
        <w:t>: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</w:t>
      </w:r>
      <w:r w:rsidR="003D6C50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D66E41">
        <w:rPr>
          <w:rFonts w:ascii="Arial" w:eastAsia="Arial" w:hAnsi="Arial" w:cs="Arial"/>
          <w:sz w:val="22"/>
          <w:szCs w:val="22"/>
          <w:lang w:val="sr-Cyrl-RS"/>
        </w:rPr>
        <w:t>прибављ</w:t>
      </w:r>
      <w:r w:rsidR="003D6C50">
        <w:rPr>
          <w:rFonts w:ascii="Arial" w:eastAsia="Arial" w:hAnsi="Arial" w:cs="Arial"/>
          <w:sz w:val="22"/>
          <w:szCs w:val="22"/>
          <w:lang w:val="sr-Cyrl-RS"/>
        </w:rPr>
        <w:t>а и обрађује податке по</w:t>
      </w:r>
    </w:p>
    <w:p w:rsidR="0090569A" w:rsidRDefault="003D6C50" w:rsidP="0090569A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службеној дужности </w:t>
      </w:r>
      <w:r w:rsidR="00E13208" w:rsidRPr="00D66E41">
        <w:rPr>
          <w:rFonts w:ascii="Arial" w:eastAsia="Arial" w:hAnsi="Arial" w:cs="Arial"/>
          <w:sz w:val="22"/>
          <w:szCs w:val="22"/>
          <w:lang w:val="sr-Cyrl-RS"/>
        </w:rPr>
        <w:t xml:space="preserve"> о доказ</w:t>
      </w:r>
      <w:r w:rsidR="00E13208">
        <w:rPr>
          <w:rFonts w:ascii="Arial" w:eastAsia="Arial" w:hAnsi="Arial" w:cs="Arial"/>
          <w:sz w:val="22"/>
          <w:szCs w:val="22"/>
          <w:lang w:val="sr-Cyrl-RS"/>
        </w:rPr>
        <w:t>у</w:t>
      </w:r>
      <w:r w:rsidR="00E13208" w:rsidRPr="00D66E41">
        <w:rPr>
          <w:rFonts w:ascii="Arial" w:eastAsia="Arial" w:hAnsi="Arial" w:cs="Arial"/>
          <w:sz w:val="22"/>
          <w:szCs w:val="22"/>
          <w:lang w:val="sr-Cyrl-RS"/>
        </w:rPr>
        <w:t xml:space="preserve"> из тачке </w:t>
      </w:r>
      <w:r w:rsidR="0090569A">
        <w:rPr>
          <w:rFonts w:ascii="Arial" w:eastAsia="Arial" w:hAnsi="Arial" w:cs="Arial"/>
          <w:sz w:val="22"/>
          <w:szCs w:val="22"/>
          <w:lang w:val="sr-Cyrl-RS"/>
        </w:rPr>
        <w:t>1</w:t>
      </w:r>
    </w:p>
    <w:p w:rsidR="0090569A" w:rsidRPr="0090569A" w:rsidRDefault="0090569A" w:rsidP="0090569A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sectPr w:rsidR="0090569A" w:rsidRPr="0090569A">
      <w:headerReference w:type="default" r:id="rId10"/>
      <w:pgSz w:w="11920" w:h="16840"/>
      <w:pgMar w:top="940" w:right="1020" w:bottom="280" w:left="102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54E" w:rsidRDefault="0019754E">
      <w:r>
        <w:separator/>
      </w:r>
    </w:p>
  </w:endnote>
  <w:endnote w:type="continuationSeparator" w:id="0">
    <w:p w:rsidR="0019754E" w:rsidRDefault="00197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54E" w:rsidRDefault="0019754E">
      <w:r>
        <w:separator/>
      </w:r>
    </w:p>
  </w:footnote>
  <w:footnote w:type="continuationSeparator" w:id="0">
    <w:p w:rsidR="0019754E" w:rsidRDefault="0019754E">
      <w:r>
        <w:continuationSeparator/>
      </w:r>
    </w:p>
  </w:footnote>
  <w:footnote w:id="1">
    <w:p w:rsidR="0003706C" w:rsidRPr="0054473A" w:rsidRDefault="0003706C" w:rsidP="0003706C">
      <w:pPr>
        <w:jc w:val="both"/>
        <w:rPr>
          <w:lang w:val="sr-Cyrl-CS"/>
        </w:rPr>
      </w:pPr>
      <w:r w:rsidRPr="008D3790">
        <w:rPr>
          <w:rStyle w:val="FootnoteReference"/>
          <w:rFonts w:eastAsiaTheme="minorEastAsia"/>
          <w:sz w:val="18"/>
          <w:szCs w:val="18"/>
        </w:rPr>
        <w:footnoteRef/>
      </w:r>
      <w:r w:rsidRPr="008D3790">
        <w:rPr>
          <w:sz w:val="18"/>
          <w:szCs w:val="18"/>
        </w:rPr>
        <w:t xml:space="preserve"> </w:t>
      </w:r>
      <w:r w:rsidRPr="008D3790">
        <w:rPr>
          <w:sz w:val="18"/>
          <w:szCs w:val="18"/>
          <w:lang w:val="sr-Cyrl-CS"/>
        </w:rPr>
        <w:t>Попуњава се када странка у поступку који се покреће по захтеву странке изричито изјави да ће само део личних података о чињеницама о којима се води службена евиденција, а које су неопходне за одлучивање, прибавити сама.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4F1" w:rsidRPr="00D07F90" w:rsidRDefault="00D857BA">
    <w:pPr>
      <w:spacing w:line="200" w:lineRule="exact"/>
      <w:rPr>
        <w:b/>
        <w:lang w:val="sr-Latn-RS"/>
      </w:rPr>
    </w:pPr>
    <w:r w:rsidRPr="00D07F90">
      <w:rPr>
        <w:b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69580F9" wp14:editId="2081AFC5">
              <wp:simplePos x="0" y="0"/>
              <wp:positionH relativeFrom="page">
                <wp:posOffset>5486400</wp:posOffset>
              </wp:positionH>
              <wp:positionV relativeFrom="page">
                <wp:posOffset>609600</wp:posOffset>
              </wp:positionV>
              <wp:extent cx="1367790" cy="180975"/>
              <wp:effectExtent l="0" t="0" r="381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779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234F1" w:rsidRDefault="00B83FAE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2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Л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9580F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in;margin-top:48pt;width:107.7pt;height:1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" filled="f" stroked="f">
              <v:textbox inset="0,0,0,0">
                <w:txbxContent>
                  <w:p w:rsidR="003234F1" w:rsidRDefault="00B83FAE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</w:t>
                    </w:r>
                    <w:r>
                      <w:rPr>
                        <w:rFonts w:ascii="Arial" w:eastAsia="Arial" w:hAnsi="Arial" w:cs="Arial"/>
                        <w:b/>
                        <w:spacing w:val="-2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Л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34FED" w:rsidRPr="00D07F90">
      <w:rPr>
        <w:b/>
        <w:lang w:val="sr-Latn-RS"/>
      </w:rPr>
      <w:t xml:space="preserve">                                                                                                                      </w:t>
    </w:r>
    <w:r w:rsidR="00D07F90">
      <w:rPr>
        <w:b/>
        <w:lang w:val="sr-Latn-RS"/>
      </w:rPr>
      <w:t xml:space="preserve">                              </w:t>
    </w:r>
    <w:r w:rsidR="00B34FED" w:rsidRPr="00D07F90">
      <w:rPr>
        <w:b/>
        <w:lang w:val="sr-Latn-RS"/>
      </w:rPr>
      <w:t xml:space="preserve">  0032-PR-072-OD-35-PR-06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F0AE6"/>
    <w:multiLevelType w:val="hybridMultilevel"/>
    <w:tmpl w:val="708AE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11B7E"/>
    <w:multiLevelType w:val="hybridMultilevel"/>
    <w:tmpl w:val="DE5AC9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390924"/>
    <w:multiLevelType w:val="hybridMultilevel"/>
    <w:tmpl w:val="976EDAAE"/>
    <w:lvl w:ilvl="0" w:tplc="7F7C394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93" w:hanging="360"/>
      </w:pPr>
    </w:lvl>
    <w:lvl w:ilvl="2" w:tplc="241A001B" w:tentative="1">
      <w:start w:val="1"/>
      <w:numFmt w:val="lowerRoman"/>
      <w:lvlText w:val="%3."/>
      <w:lvlJc w:val="right"/>
      <w:pPr>
        <w:ind w:left="1913" w:hanging="180"/>
      </w:pPr>
    </w:lvl>
    <w:lvl w:ilvl="3" w:tplc="241A000F" w:tentative="1">
      <w:start w:val="1"/>
      <w:numFmt w:val="decimal"/>
      <w:lvlText w:val="%4."/>
      <w:lvlJc w:val="left"/>
      <w:pPr>
        <w:ind w:left="2633" w:hanging="360"/>
      </w:pPr>
    </w:lvl>
    <w:lvl w:ilvl="4" w:tplc="241A0019" w:tentative="1">
      <w:start w:val="1"/>
      <w:numFmt w:val="lowerLetter"/>
      <w:lvlText w:val="%5."/>
      <w:lvlJc w:val="left"/>
      <w:pPr>
        <w:ind w:left="3353" w:hanging="360"/>
      </w:pPr>
    </w:lvl>
    <w:lvl w:ilvl="5" w:tplc="241A001B" w:tentative="1">
      <w:start w:val="1"/>
      <w:numFmt w:val="lowerRoman"/>
      <w:lvlText w:val="%6."/>
      <w:lvlJc w:val="right"/>
      <w:pPr>
        <w:ind w:left="4073" w:hanging="180"/>
      </w:pPr>
    </w:lvl>
    <w:lvl w:ilvl="6" w:tplc="241A000F" w:tentative="1">
      <w:start w:val="1"/>
      <w:numFmt w:val="decimal"/>
      <w:lvlText w:val="%7."/>
      <w:lvlJc w:val="left"/>
      <w:pPr>
        <w:ind w:left="4793" w:hanging="360"/>
      </w:pPr>
    </w:lvl>
    <w:lvl w:ilvl="7" w:tplc="241A0019" w:tentative="1">
      <w:start w:val="1"/>
      <w:numFmt w:val="lowerLetter"/>
      <w:lvlText w:val="%8."/>
      <w:lvlJc w:val="left"/>
      <w:pPr>
        <w:ind w:left="5513" w:hanging="360"/>
      </w:pPr>
    </w:lvl>
    <w:lvl w:ilvl="8" w:tplc="2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54C70F20"/>
    <w:multiLevelType w:val="multilevel"/>
    <w:tmpl w:val="FEB8862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4F1"/>
    <w:rsid w:val="00034CE1"/>
    <w:rsid w:val="0003706C"/>
    <w:rsid w:val="00046FDE"/>
    <w:rsid w:val="00052310"/>
    <w:rsid w:val="00072AAA"/>
    <w:rsid w:val="00152118"/>
    <w:rsid w:val="00180458"/>
    <w:rsid w:val="0019754E"/>
    <w:rsid w:val="001E1CA8"/>
    <w:rsid w:val="001E40B3"/>
    <w:rsid w:val="001F4842"/>
    <w:rsid w:val="00205A57"/>
    <w:rsid w:val="00207441"/>
    <w:rsid w:val="00244A3F"/>
    <w:rsid w:val="00261BF4"/>
    <w:rsid w:val="00292AFF"/>
    <w:rsid w:val="00297166"/>
    <w:rsid w:val="002C5B05"/>
    <w:rsid w:val="002E0AB1"/>
    <w:rsid w:val="002F2A53"/>
    <w:rsid w:val="003234F1"/>
    <w:rsid w:val="00386B94"/>
    <w:rsid w:val="003C705E"/>
    <w:rsid w:val="003D6C50"/>
    <w:rsid w:val="00431179"/>
    <w:rsid w:val="00482F5F"/>
    <w:rsid w:val="004A6D80"/>
    <w:rsid w:val="004B02BE"/>
    <w:rsid w:val="004F6884"/>
    <w:rsid w:val="0051625E"/>
    <w:rsid w:val="00540445"/>
    <w:rsid w:val="005B5C9F"/>
    <w:rsid w:val="006224FA"/>
    <w:rsid w:val="006745AD"/>
    <w:rsid w:val="00694B4D"/>
    <w:rsid w:val="006D0898"/>
    <w:rsid w:val="00794F23"/>
    <w:rsid w:val="007D0770"/>
    <w:rsid w:val="00810EEE"/>
    <w:rsid w:val="008B246F"/>
    <w:rsid w:val="008F1816"/>
    <w:rsid w:val="009021F5"/>
    <w:rsid w:val="0090569A"/>
    <w:rsid w:val="00954599"/>
    <w:rsid w:val="009F1CEE"/>
    <w:rsid w:val="00A0117A"/>
    <w:rsid w:val="00A16898"/>
    <w:rsid w:val="00A31B10"/>
    <w:rsid w:val="00A56F13"/>
    <w:rsid w:val="00A6116C"/>
    <w:rsid w:val="00AA5A3F"/>
    <w:rsid w:val="00AC0390"/>
    <w:rsid w:val="00AD3453"/>
    <w:rsid w:val="00AD6150"/>
    <w:rsid w:val="00B21B3E"/>
    <w:rsid w:val="00B31867"/>
    <w:rsid w:val="00B34FED"/>
    <w:rsid w:val="00B808F4"/>
    <w:rsid w:val="00B8251E"/>
    <w:rsid w:val="00B83FAE"/>
    <w:rsid w:val="00B907AE"/>
    <w:rsid w:val="00BA1FBF"/>
    <w:rsid w:val="00C06863"/>
    <w:rsid w:val="00CB0D73"/>
    <w:rsid w:val="00CF3BE7"/>
    <w:rsid w:val="00D0730D"/>
    <w:rsid w:val="00D07F90"/>
    <w:rsid w:val="00D525D7"/>
    <w:rsid w:val="00D66E41"/>
    <w:rsid w:val="00D857BA"/>
    <w:rsid w:val="00D85EA8"/>
    <w:rsid w:val="00DF56A4"/>
    <w:rsid w:val="00E00DA8"/>
    <w:rsid w:val="00E13208"/>
    <w:rsid w:val="00E51941"/>
    <w:rsid w:val="00E762F5"/>
    <w:rsid w:val="00E9453F"/>
    <w:rsid w:val="00EB59FE"/>
    <w:rsid w:val="00F02618"/>
    <w:rsid w:val="00F24146"/>
    <w:rsid w:val="00F873EA"/>
    <w:rsid w:val="00FA5D21"/>
    <w:rsid w:val="00FC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2E1ADA-A6AC-4FE3-BBD3-FCF9DB09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A1FB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1FBF"/>
  </w:style>
  <w:style w:type="paragraph" w:styleId="Footer">
    <w:name w:val="footer"/>
    <w:basedOn w:val="Normal"/>
    <w:link w:val="FooterChar"/>
    <w:uiPriority w:val="99"/>
    <w:unhideWhenUsed/>
    <w:rsid w:val="00BA1FB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FBF"/>
  </w:style>
  <w:style w:type="paragraph" w:styleId="ListParagraph">
    <w:name w:val="List Paragraph"/>
    <w:basedOn w:val="Normal"/>
    <w:qFormat/>
    <w:rsid w:val="00E13208"/>
    <w:pPr>
      <w:ind w:left="720"/>
      <w:contextualSpacing/>
    </w:pPr>
  </w:style>
  <w:style w:type="character" w:styleId="FootnoteReference">
    <w:name w:val="footnote reference"/>
    <w:semiHidden/>
    <w:rsid w:val="000370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C2090-AA19-4229-9CF5-BA10A4529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Mijušković</dc:creator>
  <cp:lastModifiedBy>Snežana Nekvasil</cp:lastModifiedBy>
  <cp:revision>15</cp:revision>
  <dcterms:created xsi:type="dcterms:W3CDTF">2019-08-13T13:43:00Z</dcterms:created>
  <dcterms:modified xsi:type="dcterms:W3CDTF">2019-12-31T10:17:00Z</dcterms:modified>
</cp:coreProperties>
</file>